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253C5" w14:textId="2940DAE5" w:rsidR="005C7C6A" w:rsidRPr="00391507" w:rsidRDefault="005C7C6A" w:rsidP="005C7C6A">
      <w:pPr>
        <w:tabs>
          <w:tab w:val="left" w:pos="8460"/>
        </w:tabs>
        <w:jc w:val="right"/>
        <w:rPr>
          <w:rFonts w:cs="Times New Roman"/>
          <w:b/>
          <w:color w:val="auto"/>
          <w:sz w:val="22"/>
          <w:szCs w:val="22"/>
        </w:rPr>
      </w:pPr>
      <w:r w:rsidRPr="00391507">
        <w:rPr>
          <w:rFonts w:cs="Times New Roman"/>
          <w:b/>
          <w:color w:val="auto"/>
          <w:sz w:val="22"/>
          <w:szCs w:val="22"/>
        </w:rPr>
        <w:t xml:space="preserve">Załącznik nr </w:t>
      </w:r>
      <w:r w:rsidR="00552938" w:rsidRPr="00391507">
        <w:rPr>
          <w:rFonts w:cs="Times New Roman"/>
          <w:b/>
          <w:color w:val="auto"/>
          <w:sz w:val="22"/>
          <w:szCs w:val="22"/>
        </w:rPr>
        <w:t>4</w:t>
      </w:r>
      <w:r w:rsidRPr="00391507">
        <w:rPr>
          <w:rFonts w:cs="Times New Roman"/>
          <w:b/>
          <w:color w:val="auto"/>
          <w:sz w:val="22"/>
          <w:szCs w:val="22"/>
        </w:rPr>
        <w:t xml:space="preserve"> do SWZ </w:t>
      </w:r>
    </w:p>
    <w:p w14:paraId="222490BF" w14:textId="77777777" w:rsidR="005C7C6A" w:rsidRDefault="005C7C6A" w:rsidP="005C7C6A">
      <w:pPr>
        <w:tabs>
          <w:tab w:val="left" w:pos="0"/>
          <w:tab w:val="left" w:pos="4500"/>
        </w:tabs>
        <w:jc w:val="right"/>
        <w:rPr>
          <w:rFonts w:cs="Times New Roman"/>
          <w:sz w:val="20"/>
          <w:szCs w:val="20"/>
        </w:rPr>
      </w:pPr>
    </w:p>
    <w:p w14:paraId="3BF945B6" w14:textId="77777777" w:rsidR="00391507" w:rsidRPr="00391507" w:rsidRDefault="00391507" w:rsidP="005C7C6A">
      <w:pPr>
        <w:tabs>
          <w:tab w:val="left" w:pos="0"/>
          <w:tab w:val="left" w:pos="4500"/>
        </w:tabs>
        <w:jc w:val="right"/>
        <w:rPr>
          <w:rFonts w:cs="Times New Roman"/>
          <w:sz w:val="20"/>
          <w:szCs w:val="20"/>
        </w:rPr>
      </w:pPr>
    </w:p>
    <w:p w14:paraId="5D49F171" w14:textId="77777777" w:rsidR="005C7C6A" w:rsidRPr="00391507" w:rsidRDefault="005C7C6A" w:rsidP="005C7C6A">
      <w:pPr>
        <w:widowControl/>
        <w:suppressAutoHyphens w:val="0"/>
        <w:autoSpaceDE w:val="0"/>
        <w:autoSpaceDN w:val="0"/>
        <w:adjustRightInd w:val="0"/>
        <w:jc w:val="center"/>
        <w:rPr>
          <w:rFonts w:cs="Times New Roman"/>
          <w:b/>
          <w:color w:val="auto"/>
          <w:kern w:val="0"/>
          <w:u w:val="single"/>
          <w:lang w:eastAsia="pl-PL"/>
        </w:rPr>
      </w:pPr>
      <w:r w:rsidRPr="00391507">
        <w:rPr>
          <w:rFonts w:cs="Times New Roman"/>
          <w:b/>
          <w:color w:val="auto"/>
          <w:kern w:val="0"/>
          <w:u w:val="single"/>
          <w:lang w:eastAsia="pl-PL"/>
        </w:rPr>
        <w:t xml:space="preserve">WZÓR UMOWY </w:t>
      </w:r>
    </w:p>
    <w:p w14:paraId="05F0DA66" w14:textId="77777777" w:rsidR="005C7C6A" w:rsidRPr="00391507" w:rsidRDefault="005C7C6A" w:rsidP="005C7C6A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241850B4" w14:textId="77777777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sz w:val="20"/>
          <w:szCs w:val="20"/>
        </w:rPr>
        <w:t xml:space="preserve">W dniu ................... pomiędzy Szpitalem Specjalistycznym im. Edmunda Biernackiego w Mielcu, </w:t>
      </w:r>
      <w:r w:rsidRPr="00391507">
        <w:rPr>
          <w:rFonts w:cs="Times New Roman"/>
          <w:color w:val="auto"/>
          <w:sz w:val="20"/>
          <w:szCs w:val="20"/>
        </w:rPr>
        <w:br/>
        <w:t>ul. Żeromskiego 22, 39-300 Mielec, wpisanym do  rejestru stowarzyszeń, innych organizacji społecznych i 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391507">
        <w:rPr>
          <w:rFonts w:cs="Times New Roman"/>
          <w:b/>
          <w:color w:val="auto"/>
          <w:sz w:val="20"/>
          <w:szCs w:val="20"/>
        </w:rPr>
        <w:t>Zamawiającym</w:t>
      </w:r>
      <w:r w:rsidRPr="00391507">
        <w:rPr>
          <w:rFonts w:cs="Times New Roman"/>
          <w:color w:val="auto"/>
          <w:sz w:val="20"/>
          <w:szCs w:val="20"/>
        </w:rPr>
        <w:t>” reprezentowanym przez</w:t>
      </w: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>:</w:t>
      </w:r>
    </w:p>
    <w:p w14:paraId="53DCC721" w14:textId="77777777" w:rsidR="00391507" w:rsidRPr="00391507" w:rsidRDefault="00391507" w:rsidP="00391507">
      <w:pPr>
        <w:widowControl/>
        <w:suppressAutoHyphens w:val="0"/>
        <w:overflowPunct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57D0309A" w14:textId="77777777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>……………………………………………</w:t>
      </w:r>
    </w:p>
    <w:p w14:paraId="68E56832" w14:textId="77777777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43DB47B7" w14:textId="7FE722CB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 xml:space="preserve">a ............................................................................. zarejestrowany w ………….....…………… NIP ................. REGON ................ zwanym w dalszej części Umowy </w:t>
      </w:r>
      <w:r w:rsidRPr="00391507">
        <w:rPr>
          <w:rFonts w:cs="Times New Roman"/>
          <w:b/>
          <w:color w:val="auto"/>
          <w:kern w:val="0"/>
          <w:sz w:val="20"/>
          <w:szCs w:val="20"/>
          <w:lang w:eastAsia="pl-PL"/>
        </w:rPr>
        <w:t>„Wykonawcą”</w:t>
      </w: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 xml:space="preserve"> reprezentowanym przez:</w:t>
      </w:r>
    </w:p>
    <w:p w14:paraId="4E5B137E" w14:textId="77777777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707A4B7" w14:textId="77777777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>……………………………………………</w:t>
      </w:r>
    </w:p>
    <w:p w14:paraId="1B46AF17" w14:textId="77777777" w:rsidR="00391507" w:rsidRPr="00391507" w:rsidRDefault="00391507" w:rsidP="00391507">
      <w:pPr>
        <w:widowControl/>
        <w:suppressAutoHyphens w:val="0"/>
        <w:autoSpaceDE w:val="0"/>
        <w:autoSpaceDN w:val="0"/>
        <w:adjustRightInd w:val="0"/>
        <w:ind w:left="708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>……………………………………………</w:t>
      </w:r>
    </w:p>
    <w:p w14:paraId="01B7B816" w14:textId="77777777" w:rsidR="00391507" w:rsidRPr="00FB550D" w:rsidRDefault="00391507" w:rsidP="0039150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001DD659" w14:textId="77777777" w:rsidR="00391507" w:rsidRPr="00FB550D" w:rsidRDefault="00391507" w:rsidP="00391507">
      <w:pPr>
        <w:jc w:val="both"/>
        <w:rPr>
          <w:rFonts w:cs="Times New Roman"/>
          <w:color w:val="auto"/>
          <w:sz w:val="20"/>
          <w:szCs w:val="20"/>
        </w:rPr>
      </w:pPr>
      <w:r w:rsidRPr="00FB550D">
        <w:rPr>
          <w:rFonts w:cs="Times New Roman"/>
          <w:color w:val="auto"/>
          <w:sz w:val="20"/>
          <w:szCs w:val="20"/>
        </w:rPr>
        <w:t>stosownie do dokonanego przez Zamawiającego wyboru oferty Wykonawcy, na podstawie zamówienia publicznego udzielonego w trybie przetargu nieograniczonego, zgodnie z przepisami ustawy z dnia 11 września 2019 r. - Prawo zamówień publicznych , zostaje zawarta umowa następującej treści:</w:t>
      </w:r>
    </w:p>
    <w:p w14:paraId="13B4CA36" w14:textId="77777777" w:rsidR="00391507" w:rsidRPr="00FB550D" w:rsidRDefault="00391507" w:rsidP="00391507">
      <w:pPr>
        <w:widowControl/>
        <w:suppressAutoHyphens w:val="0"/>
        <w:autoSpaceDE w:val="0"/>
        <w:autoSpaceDN w:val="0"/>
        <w:adjustRightInd w:val="0"/>
        <w:jc w:val="both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9BE34BC" w14:textId="77777777" w:rsidR="00391507" w:rsidRPr="00FB550D" w:rsidRDefault="00391507" w:rsidP="00391507">
      <w:pPr>
        <w:jc w:val="center"/>
        <w:rPr>
          <w:rFonts w:cs="Times New Roman"/>
          <w:b/>
          <w:color w:val="auto"/>
          <w:sz w:val="20"/>
          <w:szCs w:val="20"/>
        </w:rPr>
      </w:pPr>
      <w:r w:rsidRPr="00FB550D">
        <w:rPr>
          <w:rFonts w:cs="Times New Roman"/>
          <w:b/>
          <w:color w:val="auto"/>
          <w:sz w:val="20"/>
          <w:szCs w:val="20"/>
        </w:rPr>
        <w:t xml:space="preserve">§1 </w:t>
      </w:r>
    </w:p>
    <w:p w14:paraId="30F9BF94" w14:textId="77777777" w:rsidR="00391507" w:rsidRPr="00FB550D" w:rsidRDefault="00391507" w:rsidP="00391507">
      <w:pPr>
        <w:jc w:val="center"/>
        <w:rPr>
          <w:rFonts w:cs="Times New Roman"/>
          <w:b/>
          <w:color w:val="auto"/>
          <w:sz w:val="20"/>
          <w:szCs w:val="20"/>
        </w:rPr>
      </w:pPr>
      <w:r w:rsidRPr="00FB550D">
        <w:rPr>
          <w:rFonts w:cs="Times New Roman"/>
          <w:b/>
          <w:color w:val="auto"/>
          <w:sz w:val="20"/>
          <w:szCs w:val="20"/>
        </w:rPr>
        <w:t>PRZEDMIOT UMOWY</w:t>
      </w:r>
    </w:p>
    <w:p w14:paraId="78375BD7" w14:textId="77777777" w:rsidR="00391507" w:rsidRPr="00FB550D" w:rsidRDefault="00391507" w:rsidP="00391507">
      <w:pPr>
        <w:numPr>
          <w:ilvl w:val="0"/>
          <w:numId w:val="19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bookmarkStart w:id="0" w:name="_Hlk203053525"/>
      <w:r w:rsidRPr="00FB550D">
        <w:rPr>
          <w:rFonts w:cs="Times New Roman"/>
          <w:color w:val="auto"/>
          <w:sz w:val="20"/>
          <w:szCs w:val="20"/>
        </w:rPr>
        <w:t>Przedmiotem niniejszej umowy jest:</w:t>
      </w:r>
    </w:p>
    <w:p w14:paraId="7ECB4774" w14:textId="77777777" w:rsidR="00391507" w:rsidRPr="00FB550D" w:rsidRDefault="00391507" w:rsidP="00391507">
      <w:pPr>
        <w:pStyle w:val="Akapitzlist"/>
        <w:numPr>
          <w:ilvl w:val="0"/>
          <w:numId w:val="20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FB550D">
        <w:rPr>
          <w:rFonts w:cs="Times New Roman"/>
          <w:color w:val="auto"/>
          <w:sz w:val="20"/>
          <w:szCs w:val="20"/>
        </w:rPr>
        <w:t>dostawa …………………………. (dalej Urządzenie) do Szpitala Specjalistycznego im. Edmunda Biernackiego w Mielcu - spełniającego wymagania określone w SWZ – na koszt i ryzyko Wykonawcy, o wymaganiach i parametrach określonych w Specyfikacji Warunków Zamówienia, znak …………………. (dalej: „SWZ”) oraz zgodnie z ofertą złożoną przez Wykonawcę z dnia ………</w:t>
      </w:r>
    </w:p>
    <w:p w14:paraId="57813330" w14:textId="77777777" w:rsidR="00391507" w:rsidRPr="00FB550D" w:rsidRDefault="00391507" w:rsidP="00391507">
      <w:pPr>
        <w:pStyle w:val="Akapitzlist"/>
        <w:numPr>
          <w:ilvl w:val="0"/>
          <w:numId w:val="20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FB550D">
        <w:rPr>
          <w:rFonts w:cs="Times New Roman"/>
          <w:color w:val="auto"/>
          <w:sz w:val="20"/>
          <w:szCs w:val="20"/>
        </w:rPr>
        <w:t>zamontowanie, uruchomienie i oddanie do użytkowania Urządzenia w stanie pełnej sprawności technicznej i użytkowej</w:t>
      </w:r>
    </w:p>
    <w:p w14:paraId="129590A2" w14:textId="77777777" w:rsidR="00391507" w:rsidRPr="00FB550D" w:rsidRDefault="00391507" w:rsidP="00391507">
      <w:pPr>
        <w:pStyle w:val="Akapitzlist"/>
        <w:numPr>
          <w:ilvl w:val="0"/>
          <w:numId w:val="20"/>
        </w:numPr>
        <w:overflowPunct/>
        <w:jc w:val="both"/>
        <w:textAlignment w:val="auto"/>
        <w:rPr>
          <w:rFonts w:cs="Times New Roman"/>
          <w:bCs/>
          <w:color w:val="auto"/>
          <w:sz w:val="20"/>
          <w:szCs w:val="20"/>
        </w:rPr>
      </w:pPr>
      <w:r w:rsidRPr="00FB550D">
        <w:rPr>
          <w:rFonts w:cs="Times New Roman"/>
          <w:color w:val="auto"/>
          <w:sz w:val="20"/>
          <w:szCs w:val="20"/>
        </w:rPr>
        <w:t xml:space="preserve">instruktaż personelu Zamawiającego w zakresie </w:t>
      </w:r>
      <w:r w:rsidRPr="00FB550D">
        <w:rPr>
          <w:rFonts w:cs="Times New Roman"/>
          <w:bCs/>
          <w:color w:val="auto"/>
          <w:sz w:val="20"/>
          <w:szCs w:val="20"/>
        </w:rPr>
        <w:t>obsługi oferowanego Urządzenia - na koszt i ryzyko Wykonawcy</w:t>
      </w:r>
      <w:r w:rsidRPr="00FB550D">
        <w:rPr>
          <w:rFonts w:cs="Times New Roman"/>
          <w:color w:val="auto"/>
          <w:sz w:val="20"/>
          <w:szCs w:val="20"/>
        </w:rPr>
        <w:t xml:space="preserve"> </w:t>
      </w:r>
    </w:p>
    <w:p w14:paraId="0EDA4250" w14:textId="77777777" w:rsidR="00391507" w:rsidRPr="00FB550D" w:rsidRDefault="00391507" w:rsidP="00391507">
      <w:pPr>
        <w:pStyle w:val="Akapitzlist"/>
        <w:numPr>
          <w:ilvl w:val="0"/>
          <w:numId w:val="20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bookmarkStart w:id="1" w:name="_Hlk205481207"/>
      <w:bookmarkStart w:id="2" w:name="_Hlk205495814"/>
      <w:r w:rsidRPr="00FB550D">
        <w:rPr>
          <w:rFonts w:cs="Times New Roman"/>
          <w:color w:val="auto"/>
          <w:sz w:val="20"/>
          <w:szCs w:val="20"/>
        </w:rPr>
        <w:t xml:space="preserve">przeprowadzenie szkolenia personelu Zamawiającego </w:t>
      </w:r>
      <w:bookmarkEnd w:id="1"/>
      <w:r w:rsidRPr="00FB550D">
        <w:rPr>
          <w:rFonts w:cs="Times New Roman"/>
          <w:color w:val="auto"/>
          <w:sz w:val="20"/>
          <w:szCs w:val="20"/>
        </w:rPr>
        <w:t>w rodzaju, zakresie i ilości wskazanej w SWZ</w:t>
      </w:r>
      <w:bookmarkEnd w:id="2"/>
      <w:r w:rsidRPr="00FB550D">
        <w:rPr>
          <w:rFonts w:cs="Times New Roman"/>
          <w:color w:val="auto"/>
          <w:sz w:val="20"/>
          <w:szCs w:val="20"/>
        </w:rPr>
        <w:t xml:space="preserve"> (jeżeli dotyczy).</w:t>
      </w:r>
    </w:p>
    <w:p w14:paraId="662EB806" w14:textId="77777777" w:rsidR="00391507" w:rsidRPr="00FB550D" w:rsidRDefault="00391507" w:rsidP="00391507">
      <w:pPr>
        <w:numPr>
          <w:ilvl w:val="0"/>
          <w:numId w:val="19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FB550D">
        <w:rPr>
          <w:rFonts w:cs="Times New Roman"/>
          <w:color w:val="auto"/>
          <w:sz w:val="20"/>
          <w:szCs w:val="20"/>
        </w:rPr>
        <w:t>SWZ i oferta złożona przez Wykonawcę stanowią integralną część niniejszej Umowy.</w:t>
      </w:r>
    </w:p>
    <w:p w14:paraId="2956AA87" w14:textId="77777777" w:rsidR="00391507" w:rsidRPr="00391507" w:rsidRDefault="00391507" w:rsidP="00391507">
      <w:pPr>
        <w:numPr>
          <w:ilvl w:val="0"/>
          <w:numId w:val="19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gwarantuje, że </w:t>
      </w:r>
      <w:r w:rsidRPr="00391507">
        <w:rPr>
          <w:rFonts w:cs="Times New Roman"/>
          <w:bCs/>
          <w:sz w:val="20"/>
          <w:szCs w:val="20"/>
        </w:rPr>
        <w:t>Urządzenie</w:t>
      </w:r>
      <w:r w:rsidRPr="00391507">
        <w:rPr>
          <w:rFonts w:cs="Times New Roman"/>
          <w:sz w:val="20"/>
          <w:szCs w:val="20"/>
        </w:rPr>
        <w:t xml:space="preserve"> objęte przedmiotem umowy jest fabrycznie nowe nieużywane, w pełni sprawne i nadające się do użytku, oraz posiada właściwości, o których Wykonawca zapewnił Zamawiającego w swojej ofercie. </w:t>
      </w:r>
    </w:p>
    <w:p w14:paraId="7CD8C98B" w14:textId="77777777" w:rsidR="00391507" w:rsidRPr="00391507" w:rsidRDefault="00391507" w:rsidP="00391507">
      <w:pPr>
        <w:pStyle w:val="Akapitzlist"/>
        <w:numPr>
          <w:ilvl w:val="0"/>
          <w:numId w:val="19"/>
        </w:numPr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Na Wykonawcy spoczywa obowiązek dostarczenia dokumentacji technicznej i instrukcji obsługi w języku polskim.</w:t>
      </w:r>
    </w:p>
    <w:p w14:paraId="23B8C4CC" w14:textId="60D7D744" w:rsidR="00391507" w:rsidRPr="00391507" w:rsidRDefault="00391507" w:rsidP="00391507">
      <w:pPr>
        <w:pStyle w:val="Akapitzlist"/>
        <w:widowControl/>
        <w:numPr>
          <w:ilvl w:val="0"/>
          <w:numId w:val="19"/>
        </w:numPr>
        <w:overflowPunct/>
        <w:contextualSpacing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zobowiązuje się do zachowania w ścisłej tajemnicy wsz</w:t>
      </w:r>
      <w:r>
        <w:rPr>
          <w:rFonts w:cs="Times New Roman"/>
          <w:sz w:val="20"/>
          <w:szCs w:val="20"/>
        </w:rPr>
        <w:t>elkich informacji uzyskanych od </w:t>
      </w:r>
      <w:r w:rsidRPr="00391507">
        <w:rPr>
          <w:rFonts w:cs="Times New Roman"/>
          <w:sz w:val="20"/>
          <w:szCs w:val="20"/>
        </w:rPr>
        <w:t>Zamawiającego w związku i przy okazji realizacji Umowy.</w:t>
      </w:r>
    </w:p>
    <w:p w14:paraId="02627DC9" w14:textId="77777777" w:rsidR="00391507" w:rsidRPr="00391507" w:rsidRDefault="00391507" w:rsidP="00391507">
      <w:pPr>
        <w:pStyle w:val="Akapitzlist"/>
        <w:widowControl/>
        <w:numPr>
          <w:ilvl w:val="0"/>
          <w:numId w:val="19"/>
        </w:numPr>
        <w:tabs>
          <w:tab w:val="left" w:pos="7614"/>
          <w:tab w:val="left" w:pos="8435"/>
        </w:tabs>
        <w:suppressAutoHyphens w:val="0"/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oświadcza, że Urządzenie jest </w:t>
      </w:r>
      <w:r w:rsidRPr="00391507">
        <w:rPr>
          <w:rFonts w:cs="Times New Roman"/>
          <w:color w:val="000000" w:themeColor="text1"/>
          <w:sz w:val="20"/>
          <w:szCs w:val="20"/>
        </w:rPr>
        <w:t>dopuszczone do obrotu i używania jako wyrób medyczny (postanowienie dotyczy postępowań o udzielania zamówienia na wyroby medyczne)</w:t>
      </w:r>
      <w:r w:rsidRPr="00391507">
        <w:rPr>
          <w:rFonts w:cs="Times New Roman"/>
          <w:sz w:val="20"/>
          <w:szCs w:val="20"/>
        </w:rPr>
        <w:t>.</w:t>
      </w:r>
    </w:p>
    <w:p w14:paraId="178039ED" w14:textId="20872E21" w:rsidR="00391507" w:rsidRPr="00391507" w:rsidRDefault="00391507" w:rsidP="00391507">
      <w:pPr>
        <w:widowControl/>
        <w:numPr>
          <w:ilvl w:val="0"/>
          <w:numId w:val="19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oświadcza, że spełnia wszelkie określone odrębnymi przepi</w:t>
      </w:r>
      <w:r>
        <w:rPr>
          <w:rFonts w:cs="Times New Roman"/>
          <w:sz w:val="20"/>
          <w:szCs w:val="20"/>
        </w:rPr>
        <w:t>sami prawa warunki niezbędne do </w:t>
      </w:r>
      <w:r w:rsidRPr="00391507">
        <w:rPr>
          <w:rFonts w:cs="Times New Roman"/>
          <w:sz w:val="20"/>
          <w:szCs w:val="20"/>
        </w:rPr>
        <w:t>wykonania Umowy oraz ma wystarczające doświadczenie i kompetencje do jej prawidłowej realizacji.</w:t>
      </w:r>
    </w:p>
    <w:p w14:paraId="2D3AEB87" w14:textId="4467FBF5" w:rsidR="00391507" w:rsidRPr="00391507" w:rsidRDefault="00391507" w:rsidP="00391507">
      <w:pPr>
        <w:widowControl/>
        <w:numPr>
          <w:ilvl w:val="0"/>
          <w:numId w:val="19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oświadcza, że posiada odpowiedni potencjał niezbędny do</w:t>
      </w:r>
      <w:r>
        <w:rPr>
          <w:rFonts w:cs="Times New Roman"/>
          <w:sz w:val="20"/>
          <w:szCs w:val="20"/>
        </w:rPr>
        <w:t xml:space="preserve"> realizacji przedmiotu Umowy, w </w:t>
      </w:r>
      <w:r w:rsidRPr="00391507">
        <w:rPr>
          <w:rFonts w:cs="Times New Roman"/>
          <w:sz w:val="20"/>
          <w:szCs w:val="20"/>
        </w:rPr>
        <w:t>szczególności w zakresie osób uprawnionych do instalacji, szkolenia i prowadzenia serwisu gwarancyjnego Urządzenia, jak również w zakresie dostępu do wszystkich części zamiennych dla Urządzenia.</w:t>
      </w:r>
    </w:p>
    <w:p w14:paraId="486A6DE3" w14:textId="77777777" w:rsidR="00391507" w:rsidRPr="00391507" w:rsidRDefault="00391507" w:rsidP="00391507">
      <w:pPr>
        <w:widowControl/>
        <w:numPr>
          <w:ilvl w:val="0"/>
          <w:numId w:val="19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zobowiązuje się do wykonania Umowy zgodnie z wymaganiami dotyczącymi przedmiotu umowy określonymi w SWZ oraz postanowieniami oferty złożonej w ramach postępowania o udzielenie zamówienia publicznego.</w:t>
      </w:r>
    </w:p>
    <w:bookmarkEnd w:id="0"/>
    <w:p w14:paraId="32944C11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lastRenderedPageBreak/>
        <w:t>§2</w:t>
      </w:r>
    </w:p>
    <w:p w14:paraId="7E36FECA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TERMIN WYKONANIA PRZEDMIOTU UMOWY I OBOWIĄZKI WYKONAWCY</w:t>
      </w:r>
    </w:p>
    <w:p w14:paraId="1ED98AB0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zobowi</w:t>
      </w:r>
      <w:r w:rsidRPr="00391507">
        <w:rPr>
          <w:rFonts w:eastAsia="TimesNewRoman" w:cs="Times New Roman"/>
          <w:sz w:val="20"/>
          <w:szCs w:val="20"/>
        </w:rPr>
        <w:t>ą</w:t>
      </w:r>
      <w:r w:rsidRPr="00391507">
        <w:rPr>
          <w:rFonts w:cs="Times New Roman"/>
          <w:sz w:val="20"/>
          <w:szCs w:val="20"/>
        </w:rPr>
        <w:t>zany jest do wykonania obowiązków objętych przedmiotem umowy, o których mowa w § 1 ust.1 w terminie:</w:t>
      </w:r>
    </w:p>
    <w:p w14:paraId="1AAA4CCB" w14:textId="77777777" w:rsidR="00391507" w:rsidRPr="00391507" w:rsidRDefault="00391507" w:rsidP="00391507">
      <w:pPr>
        <w:overflowPunct/>
        <w:ind w:left="360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a ) zakres określony w § 1 ust.1 pkt a-c ………… od daty zawarcia  Umowy, </w:t>
      </w:r>
    </w:p>
    <w:p w14:paraId="1250CCD5" w14:textId="727B4992" w:rsidR="00391507" w:rsidRPr="00391507" w:rsidRDefault="00391507" w:rsidP="00391507">
      <w:pPr>
        <w:overflowPunct/>
        <w:ind w:left="360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b ) zakres określony w § 1 ust. 1 pkt d …….. od dnia podpisania protokołu zdawczo-odbiorczego (jeżeli dotyczy)</w:t>
      </w:r>
      <w:r>
        <w:rPr>
          <w:rFonts w:cs="Times New Roman"/>
          <w:color w:val="auto"/>
          <w:sz w:val="20"/>
          <w:szCs w:val="20"/>
        </w:rPr>
        <w:t>.</w:t>
      </w:r>
    </w:p>
    <w:p w14:paraId="40CECCFD" w14:textId="77777777" w:rsidR="00391507" w:rsidRPr="00391507" w:rsidRDefault="00391507" w:rsidP="00391507">
      <w:pPr>
        <w:pStyle w:val="Akapitzlist"/>
        <w:numPr>
          <w:ilvl w:val="0"/>
          <w:numId w:val="21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bookmarkStart w:id="3" w:name="_Hlk203060419"/>
      <w:r w:rsidRPr="00391507">
        <w:rPr>
          <w:rFonts w:cs="Times New Roman"/>
          <w:sz w:val="20"/>
          <w:szCs w:val="20"/>
        </w:rPr>
        <w:t xml:space="preserve">Dowodem dokonania czynności wymienionych w </w:t>
      </w:r>
      <w:r w:rsidRPr="00391507">
        <w:rPr>
          <w:rFonts w:cs="Times New Roman"/>
          <w:bCs/>
          <w:sz w:val="20"/>
          <w:szCs w:val="20"/>
        </w:rPr>
        <w:t xml:space="preserve">§ 1 </w:t>
      </w:r>
      <w:r w:rsidRPr="00391507">
        <w:rPr>
          <w:rFonts w:cs="Times New Roman"/>
          <w:sz w:val="20"/>
          <w:szCs w:val="20"/>
        </w:rPr>
        <w:t xml:space="preserve">ust.1 pkt a), b), c ) jest protokół zdawczo-odbiorczy - formularz stanowiący Załącznik nr 2 do niniejszej Umowy, podpisany przez strony umowy. </w:t>
      </w:r>
    </w:p>
    <w:p w14:paraId="589AD5EF" w14:textId="77777777" w:rsidR="00391507" w:rsidRPr="00391507" w:rsidRDefault="00391507" w:rsidP="00391507">
      <w:pPr>
        <w:overflowPunct/>
        <w:ind w:left="360"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Dowodem przeprowadzenia szkolenia ( § 1 ust. 1 pkt d ) personelu Zamawiającego jest protokół wykonania szkolenia </w:t>
      </w:r>
      <w:r w:rsidRPr="00391507">
        <w:rPr>
          <w:rFonts w:cs="Times New Roman"/>
          <w:color w:val="auto"/>
          <w:sz w:val="20"/>
          <w:szCs w:val="20"/>
        </w:rPr>
        <w:t xml:space="preserve">formularz stanowiący Załącznik nr 3 do niniejszej Umowy podpisany przez strony (jeżeli dotyczy). </w:t>
      </w:r>
    </w:p>
    <w:p w14:paraId="470E0B5D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wraz ze zgłoszeniem gotowości do dokonania odbioru protokołem zdawczo-odbiorczego, składa następujące raporty:</w:t>
      </w:r>
    </w:p>
    <w:p w14:paraId="00D6CAF3" w14:textId="1E1CD87C" w:rsidR="00391507" w:rsidRPr="00391507" w:rsidRDefault="00391507" w:rsidP="00391507">
      <w:pPr>
        <w:pStyle w:val="Akapitzlist"/>
        <w:numPr>
          <w:ilvl w:val="0"/>
          <w:numId w:val="33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Raport na podstawie m.in. certyfikatów, deklaracji zgodności EU, deklaracji środowiskowych, specyfikacji technicznych producenta, oświadczeń własnych Wykonawcy oraz odpowiednich klas energetycznych poświadczających energooszczędność sprzętu medycznego i wyrobów medycznych oraz świadectw potwierdzających bezpieczeństwo stosowanych w przedsię</w:t>
      </w:r>
      <w:r>
        <w:rPr>
          <w:rFonts w:cs="Times New Roman"/>
          <w:sz w:val="20"/>
          <w:szCs w:val="20"/>
        </w:rPr>
        <w:t>wzięciu materiałów i urządzeń w </w:t>
      </w:r>
      <w:r w:rsidRPr="00391507">
        <w:rPr>
          <w:rFonts w:cs="Times New Roman"/>
          <w:sz w:val="20"/>
          <w:szCs w:val="20"/>
        </w:rPr>
        <w:t xml:space="preserve">zakresie celów: łagodzenie zmian klimatu, adaptacja do zmian klimatu, zapobieganie zanieczyszczeniom powietrza, wody lub gleby i jego kontrola, ochrona </w:t>
      </w:r>
      <w:r>
        <w:rPr>
          <w:rFonts w:cs="Times New Roman"/>
          <w:sz w:val="20"/>
          <w:szCs w:val="20"/>
        </w:rPr>
        <w:t>i odbudowa bioróżnorodności i </w:t>
      </w:r>
      <w:r w:rsidRPr="00391507">
        <w:rPr>
          <w:rFonts w:cs="Times New Roman"/>
          <w:sz w:val="20"/>
          <w:szCs w:val="20"/>
        </w:rPr>
        <w:t>ekosystemów (w zakresie w jakim dotyczy - w sytuacji gdy nie dotyczy w raporcie należy wpisać: nie dotyczy, brak wpływu). W/w dokumenty należy dołączyć do raportu.</w:t>
      </w:r>
    </w:p>
    <w:p w14:paraId="4B348FCA" w14:textId="202F5539" w:rsidR="00391507" w:rsidRPr="00391507" w:rsidRDefault="00391507" w:rsidP="00391507">
      <w:pPr>
        <w:pStyle w:val="Akapitzlist"/>
        <w:numPr>
          <w:ilvl w:val="0"/>
          <w:numId w:val="33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Raport na podstawie kart przekazania odpadów, kart ewidencji odpadów, świadectwa potwierdzające bezpieczeństwo stosowanych w przedsięwzięciu materiałów i urządzeń, świadectwa pochodzenia urządzeń w zakresie gospodarki o obiegu zamkniętym, w tym zap</w:t>
      </w:r>
      <w:r>
        <w:rPr>
          <w:rFonts w:cs="Times New Roman"/>
          <w:sz w:val="20"/>
          <w:szCs w:val="20"/>
        </w:rPr>
        <w:t>obieganie powstawaniu odpadów i </w:t>
      </w:r>
      <w:r w:rsidRPr="00391507">
        <w:rPr>
          <w:rFonts w:cs="Times New Roman"/>
          <w:sz w:val="20"/>
          <w:szCs w:val="20"/>
        </w:rPr>
        <w:t>recykling (w zakresie w jakim dotyczy – w sytuacji gdy nie dotycz</w:t>
      </w:r>
      <w:r>
        <w:rPr>
          <w:rFonts w:cs="Times New Roman"/>
          <w:sz w:val="20"/>
          <w:szCs w:val="20"/>
        </w:rPr>
        <w:t>y w raporcie należy wpisać: nie </w:t>
      </w:r>
      <w:r w:rsidRPr="00391507">
        <w:rPr>
          <w:rFonts w:cs="Times New Roman"/>
          <w:sz w:val="20"/>
          <w:szCs w:val="20"/>
        </w:rPr>
        <w:t>dotyczy, brak wpływu). Karty i świadectwa należy dołączyć do raportu.</w:t>
      </w:r>
    </w:p>
    <w:p w14:paraId="3A7D051C" w14:textId="77777777" w:rsidR="00391507" w:rsidRPr="00391507" w:rsidRDefault="00391507" w:rsidP="00391507">
      <w:pPr>
        <w:pStyle w:val="Akapitzlist"/>
        <w:numPr>
          <w:ilvl w:val="0"/>
          <w:numId w:val="21"/>
        </w:numPr>
        <w:overflowPunct/>
        <w:jc w:val="both"/>
        <w:textAlignment w:val="auto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Zamawiający może odmówić odbioru urządzenia na koszt i niebezpieczeństwo Wykonawcy do dnia przedłożenia raportów określonych w ust. 3.</w:t>
      </w:r>
    </w:p>
    <w:p w14:paraId="6939E879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eastAsia="Calibri" w:cs="Times New Roman"/>
          <w:sz w:val="20"/>
          <w:szCs w:val="20"/>
        </w:rPr>
        <w:t xml:space="preserve">Podpisany </w:t>
      </w:r>
      <w:r w:rsidRPr="00391507">
        <w:rPr>
          <w:rFonts w:cs="Times New Roman"/>
          <w:sz w:val="20"/>
          <w:szCs w:val="20"/>
        </w:rPr>
        <w:t>protokół zdawczo-odbiorczy wraz ze złożonymi raportami</w:t>
      </w:r>
      <w:r w:rsidRPr="00391507">
        <w:rPr>
          <w:rFonts w:eastAsia="Calibri" w:cs="Times New Roman"/>
          <w:sz w:val="20"/>
          <w:szCs w:val="20"/>
        </w:rPr>
        <w:t xml:space="preserve"> będzie stanowił podstawę do wypłaty należnego Wykonawcy</w:t>
      </w:r>
      <w:r w:rsidRPr="00391507">
        <w:rPr>
          <w:rFonts w:eastAsia="TimesNewRoman" w:cs="Times New Roman"/>
          <w:sz w:val="20"/>
          <w:szCs w:val="20"/>
        </w:rPr>
        <w:t xml:space="preserve"> </w:t>
      </w:r>
      <w:r w:rsidRPr="00391507">
        <w:rPr>
          <w:rFonts w:eastAsia="Calibri" w:cs="Times New Roman"/>
          <w:sz w:val="20"/>
          <w:szCs w:val="20"/>
        </w:rPr>
        <w:t xml:space="preserve">wynagrodzenia. </w:t>
      </w:r>
    </w:p>
    <w:bookmarkEnd w:id="3"/>
    <w:p w14:paraId="6D9859F9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 przypadku wykonania zamówienia w części dotyczącej transportu przy użyciu Podwykonawcy, Wykonawca odpowiada za działania, uchybienia i zaniedbania Podwykonawcy tak jak za własne działania, uchybienia i zaniedbania. </w:t>
      </w:r>
    </w:p>
    <w:p w14:paraId="08C09481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Zamawiający zastrzega sobie prawo zwrotu Urządzenia niezgodnego z zamówieniem, niekompletnego lub posiadającego ślady zewnętrznego uszkodzenia z jednoczesnym wyznaczeniem nowego terminu ponownej dostawy.</w:t>
      </w:r>
    </w:p>
    <w:p w14:paraId="5F0DD3D5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eastAsia="TimesNewRoman" w:cs="Times New Roman"/>
          <w:sz w:val="20"/>
          <w:szCs w:val="20"/>
        </w:rPr>
      </w:pPr>
      <w:r w:rsidRPr="00391507">
        <w:rPr>
          <w:rFonts w:eastAsia="TimesNewRoman" w:cs="Times New Roman"/>
          <w:sz w:val="20"/>
          <w:szCs w:val="20"/>
        </w:rPr>
        <w:t>Wykonawca zobowiązany jest do zachowania przy wykonywaniu niniejszej umowy należytej staranności, z uwzględnieniem profesjonalnego charakteru swojej działalności.</w:t>
      </w:r>
    </w:p>
    <w:p w14:paraId="30846A59" w14:textId="27F97CF4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eastAsia="TimesNewRoman" w:cs="Times New Roman"/>
          <w:sz w:val="20"/>
          <w:szCs w:val="20"/>
        </w:rPr>
      </w:pPr>
      <w:r w:rsidRPr="00391507">
        <w:rPr>
          <w:rFonts w:eastAsia="TimesNewRoman" w:cs="Times New Roman"/>
          <w:sz w:val="20"/>
          <w:szCs w:val="20"/>
        </w:rPr>
        <w:t>Z uwagi na objęcie przedmiot</w:t>
      </w:r>
      <w:r>
        <w:rPr>
          <w:rFonts w:eastAsia="TimesNewRoman" w:cs="Times New Roman"/>
          <w:sz w:val="20"/>
          <w:szCs w:val="20"/>
        </w:rPr>
        <w:t>u</w:t>
      </w:r>
      <w:r w:rsidRPr="00391507">
        <w:rPr>
          <w:rFonts w:eastAsia="TimesNewRoman" w:cs="Times New Roman"/>
          <w:sz w:val="20"/>
          <w:szCs w:val="20"/>
        </w:rPr>
        <w:t xml:space="preserve"> umowy dofinansowaniem - wsparciem ze środków planu rozwojowego Przedsięwzięcia pn. „Zakup urządzeń i wyrobów medycznych niezbędnych do realizacji świadczeń w zakresie diagnostyki i leczenia onkologicznego na poziomie SOLO I w Szpitalu Specjalistycznym im. Edmunda Biernackiego w Mielcu” realizowanego w ramach Krajowego Planu Odbudowy i Zwiększania Odporności: Komponent D „Efektywność, dostępność i jakość systemu ochrony zdrow</w:t>
      </w:r>
      <w:r>
        <w:rPr>
          <w:rFonts w:eastAsia="TimesNewRoman" w:cs="Times New Roman"/>
          <w:sz w:val="20"/>
          <w:szCs w:val="20"/>
        </w:rPr>
        <w:t>ia” Inwestycja D1.1.1 „Rozwój i </w:t>
      </w:r>
      <w:r w:rsidRPr="00391507">
        <w:rPr>
          <w:rFonts w:eastAsia="TimesNewRoman" w:cs="Times New Roman"/>
          <w:sz w:val="20"/>
          <w:szCs w:val="20"/>
        </w:rPr>
        <w:t>modernizacja infrastruktury centrów opieki wysokospecjalistycznej i innych podmiotów leczniczych” - Strony nie dopuszczają zmiany terminów wykonania Umowy, określonych w ust. 1 niniejszego paragrafu.</w:t>
      </w:r>
    </w:p>
    <w:p w14:paraId="62F0953F" w14:textId="77777777" w:rsidR="00391507" w:rsidRPr="00391507" w:rsidRDefault="00391507" w:rsidP="00391507">
      <w:pPr>
        <w:numPr>
          <w:ilvl w:val="0"/>
          <w:numId w:val="21"/>
        </w:numPr>
        <w:overflowPunct/>
        <w:jc w:val="both"/>
        <w:textAlignment w:val="auto"/>
        <w:rPr>
          <w:rFonts w:eastAsia="TimesNewRoman" w:cs="Times New Roman"/>
          <w:sz w:val="20"/>
          <w:szCs w:val="20"/>
        </w:rPr>
      </w:pPr>
      <w:r w:rsidRPr="00391507">
        <w:rPr>
          <w:rFonts w:eastAsia="TimesNewRoman" w:cs="Times New Roman"/>
          <w:sz w:val="20"/>
          <w:szCs w:val="20"/>
        </w:rPr>
        <w:t xml:space="preserve">Wykonawca ponosi odpowiedzialność prawną za Urządzenie do dnia jego odbioru protokołem zdawczo-odbiorczym, w tym ponosi ryzyko przypadkowej utraty lub uszkodzenia. Zamawiający ponosi odpowiedzialność prawną za Urządzenie z chwilą podpisania protokołu zdawcza – odbiorczego. </w:t>
      </w:r>
    </w:p>
    <w:p w14:paraId="429A8593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</w:p>
    <w:p w14:paraId="3D0343A0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§3</w:t>
      </w:r>
    </w:p>
    <w:p w14:paraId="41462831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WYNAGRODZENIE WYKONAWCY</w:t>
      </w:r>
    </w:p>
    <w:p w14:paraId="3B80BC30" w14:textId="04317661" w:rsidR="00391507" w:rsidRPr="00391507" w:rsidRDefault="00391507" w:rsidP="00391507">
      <w:pPr>
        <w:widowControl/>
        <w:numPr>
          <w:ilvl w:val="0"/>
          <w:numId w:val="22"/>
        </w:numPr>
        <w:tabs>
          <w:tab w:val="clear" w:pos="360"/>
          <w:tab w:val="num" w:pos="0"/>
        </w:tabs>
        <w:suppressAutoHyphens w:val="0"/>
        <w:overflowPunct/>
        <w:spacing w:before="100" w:beforeAutospacing="1" w:after="100" w:afterAutospacing="1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t>Strony uzgodniły wartość przedmiotu umowy (netto) określoną w ofercie Wykonawcy na kwotę .............. (słownie: ........................................).</w:t>
      </w:r>
      <w:r w:rsidRPr="00391507">
        <w:rPr>
          <w:rFonts w:eastAsia="Calibri" w:cs="Times New Roman"/>
          <w:bCs/>
          <w:iCs/>
          <w:color w:val="000000" w:themeColor="text1"/>
          <w:kern w:val="0"/>
          <w:sz w:val="20"/>
          <w:szCs w:val="20"/>
          <w:lang w:eastAsia="pl-PL"/>
        </w:rPr>
        <w:t xml:space="preserve"> </w:t>
      </w:r>
      <w:r w:rsidRPr="00391507">
        <w:rPr>
          <w:rFonts w:cs="Times New Roman"/>
          <w:bCs/>
          <w:iCs/>
          <w:kern w:val="0"/>
          <w:sz w:val="20"/>
          <w:szCs w:val="20"/>
          <w:lang w:eastAsia="pl-PL"/>
        </w:rPr>
        <w:t>Wartoś</w:t>
      </w:r>
      <w:r w:rsidR="001200A1">
        <w:rPr>
          <w:rFonts w:cs="Times New Roman"/>
          <w:bCs/>
          <w:iCs/>
          <w:kern w:val="0"/>
          <w:sz w:val="20"/>
          <w:szCs w:val="20"/>
          <w:lang w:eastAsia="pl-PL"/>
        </w:rPr>
        <w:t>ć</w:t>
      </w:r>
      <w:r w:rsidRPr="00391507">
        <w:rPr>
          <w:rFonts w:cs="Times New Roman"/>
          <w:bCs/>
          <w:iCs/>
          <w:kern w:val="0"/>
          <w:sz w:val="20"/>
          <w:szCs w:val="20"/>
          <w:lang w:eastAsia="pl-PL"/>
        </w:rPr>
        <w:t xml:space="preserve"> umowy</w:t>
      </w:r>
      <w:bookmarkStart w:id="4" w:name="_GoBack"/>
      <w:bookmarkEnd w:id="4"/>
      <w:r w:rsidRPr="00391507">
        <w:rPr>
          <w:rFonts w:cs="Times New Roman"/>
          <w:bCs/>
          <w:iCs/>
          <w:kern w:val="0"/>
          <w:sz w:val="20"/>
          <w:szCs w:val="20"/>
          <w:lang w:eastAsia="pl-PL"/>
        </w:rPr>
        <w:t xml:space="preserve"> ustalona zgodnie z wykazem stanowiącym załącznik 1 do niniejszej Umowy. </w:t>
      </w:r>
    </w:p>
    <w:p w14:paraId="54C055DA" w14:textId="77777777" w:rsidR="00391507" w:rsidRPr="00391507" w:rsidRDefault="00391507" w:rsidP="00391507">
      <w:pPr>
        <w:widowControl/>
        <w:numPr>
          <w:ilvl w:val="0"/>
          <w:numId w:val="22"/>
        </w:numPr>
        <w:tabs>
          <w:tab w:val="clear" w:pos="360"/>
          <w:tab w:val="num" w:pos="0"/>
        </w:tabs>
        <w:suppressAutoHyphens w:val="0"/>
        <w:overflowPunct/>
        <w:spacing w:before="100" w:beforeAutospacing="1" w:after="100" w:afterAutospacing="1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t>Wartość brutto przedmiotu umowy wynosi …………… (słownie: …………… ).</w:t>
      </w:r>
    </w:p>
    <w:p w14:paraId="71AA72EB" w14:textId="77777777" w:rsidR="00391507" w:rsidRPr="00391507" w:rsidRDefault="00391507" w:rsidP="00391507">
      <w:pPr>
        <w:widowControl/>
        <w:numPr>
          <w:ilvl w:val="0"/>
          <w:numId w:val="22"/>
        </w:numPr>
        <w:tabs>
          <w:tab w:val="clear" w:pos="360"/>
          <w:tab w:val="num" w:pos="0"/>
        </w:tabs>
        <w:suppressAutoHyphens w:val="0"/>
        <w:overflowPunct/>
        <w:ind w:hanging="357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lastRenderedPageBreak/>
        <w:t>Kwota, o której mowa w ust. 2 stanowi wynagrodzenie ryczałtowe - zaspokaja wszelkie roszczenia Wykonawcy wobec Zamawiającego z tytułu wykonania przedmiotu umowy i obejmuje wszelkie koszty związane z realizacją umowy, a w szczególności:</w:t>
      </w:r>
    </w:p>
    <w:p w14:paraId="3307A2B3" w14:textId="77777777" w:rsidR="00391507" w:rsidRPr="00391507" w:rsidRDefault="00391507" w:rsidP="00391507">
      <w:pPr>
        <w:pStyle w:val="Akapitzlist"/>
        <w:numPr>
          <w:ilvl w:val="0"/>
          <w:numId w:val="28"/>
        </w:numPr>
        <w:ind w:hanging="357"/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 xml:space="preserve">dostawa </w:t>
      </w:r>
      <w:r w:rsidRPr="00391507">
        <w:rPr>
          <w:rFonts w:cs="Times New Roman"/>
          <w:sz w:val="20"/>
          <w:szCs w:val="20"/>
        </w:rPr>
        <w:t>transportem własnym, na swój koszt i ryzyko</w:t>
      </w:r>
      <w:r w:rsidRPr="00391507">
        <w:rPr>
          <w:rFonts w:cs="Times New Roman"/>
          <w:color w:val="auto"/>
          <w:sz w:val="20"/>
          <w:szCs w:val="20"/>
        </w:rPr>
        <w:t xml:space="preserve"> Urządzenia do siedziby Zamawiającego</w:t>
      </w:r>
      <w:r w:rsidRPr="00391507">
        <w:rPr>
          <w:rFonts w:cs="Times New Roman"/>
          <w:sz w:val="20"/>
          <w:szCs w:val="20"/>
        </w:rPr>
        <w:t xml:space="preserve">, </w:t>
      </w:r>
    </w:p>
    <w:p w14:paraId="46F97449" w14:textId="77777777" w:rsidR="00391507" w:rsidRPr="00391507" w:rsidRDefault="00391507" w:rsidP="00391507">
      <w:pPr>
        <w:pStyle w:val="Akapitzlist"/>
        <w:numPr>
          <w:ilvl w:val="0"/>
          <w:numId w:val="28"/>
        </w:numPr>
        <w:ind w:hanging="357"/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wniesienie Urządzenia i innych przedmiotów w ramach realizacji umowy ich rozładunek w miejscu wynikającym z Umowy lub wskazanym przez pracownika upoważnionego przez Zamawiającego,</w:t>
      </w:r>
    </w:p>
    <w:p w14:paraId="6AEEE464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 xml:space="preserve">zamontowanie, uruchomienie i oddanie do używania Urządzenia </w:t>
      </w:r>
      <w:r w:rsidRPr="00391507">
        <w:rPr>
          <w:rFonts w:cs="Times New Roman"/>
          <w:sz w:val="20"/>
          <w:szCs w:val="20"/>
        </w:rPr>
        <w:t>w stanie pełnej sprawności technicznej i użytkowej,</w:t>
      </w:r>
    </w:p>
    <w:p w14:paraId="69BCC24B" w14:textId="77777777" w:rsidR="00391507" w:rsidRPr="00391507" w:rsidRDefault="00391507" w:rsidP="00391507">
      <w:pPr>
        <w:pStyle w:val="Akapitzlist"/>
        <w:numPr>
          <w:ilvl w:val="0"/>
          <w:numId w:val="28"/>
        </w:numPr>
        <w:overflowPunct/>
        <w:jc w:val="both"/>
        <w:textAlignment w:val="auto"/>
        <w:rPr>
          <w:rFonts w:cs="Times New Roman"/>
          <w:bCs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 xml:space="preserve">instruktaż personelu Zamawiającego w zakresie </w:t>
      </w:r>
      <w:r w:rsidRPr="00391507">
        <w:rPr>
          <w:rFonts w:cs="Times New Roman"/>
          <w:bCs/>
          <w:color w:val="auto"/>
          <w:sz w:val="20"/>
          <w:szCs w:val="20"/>
        </w:rPr>
        <w:t xml:space="preserve">obsługi oferowanego Urządzenia </w:t>
      </w:r>
    </w:p>
    <w:p w14:paraId="09769BBB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serwis gwarancyjny,</w:t>
      </w:r>
    </w:p>
    <w:p w14:paraId="2640F84D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przeglądy wg zaleceń producenta Urządzenia w trakcie trwania gwarancji</w:t>
      </w:r>
    </w:p>
    <w:p w14:paraId="258271A0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marże, rabaty – jeżeli Wykonawca stosuje upusty cenowe</w:t>
      </w:r>
    </w:p>
    <w:p w14:paraId="184DBDD3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ubezpieczenie</w:t>
      </w:r>
    </w:p>
    <w:p w14:paraId="7978120E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podatek VAT (jeśli dotyczy)</w:t>
      </w:r>
    </w:p>
    <w:p w14:paraId="0E598B17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cło (jeśli dotyczy),</w:t>
      </w:r>
    </w:p>
    <w:p w14:paraId="1C39A954" w14:textId="77777777" w:rsidR="00391507" w:rsidRPr="00391507" w:rsidRDefault="00391507" w:rsidP="00391507">
      <w:pPr>
        <w:pStyle w:val="Akapitzlist"/>
        <w:numPr>
          <w:ilvl w:val="0"/>
          <w:numId w:val="28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podatek akcyzowy (jeśli dotyczy)</w:t>
      </w:r>
    </w:p>
    <w:p w14:paraId="6B21C94A" w14:textId="77777777" w:rsidR="00391507" w:rsidRPr="00391507" w:rsidRDefault="00391507" w:rsidP="00391507">
      <w:pPr>
        <w:ind w:left="360"/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oraz wszystkie inne koszty nie wymienione wyżej, niezbędne do realizacji przedmiotu zamówienia.</w:t>
      </w:r>
    </w:p>
    <w:p w14:paraId="0A340A8E" w14:textId="77777777" w:rsidR="00391507" w:rsidRPr="00391507" w:rsidRDefault="00391507" w:rsidP="00391507">
      <w:pPr>
        <w:widowControl/>
        <w:suppressAutoHyphens w:val="0"/>
        <w:overflowPunct/>
        <w:spacing w:before="100" w:beforeAutospacing="1" w:after="100" w:afterAutospacing="1"/>
        <w:ind w:left="360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</w:p>
    <w:p w14:paraId="0985A801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§4</w:t>
      </w:r>
      <w:r w:rsidRPr="00391507">
        <w:rPr>
          <w:rFonts w:cs="Times New Roman"/>
          <w:sz w:val="20"/>
          <w:szCs w:val="20"/>
        </w:rPr>
        <w:t xml:space="preserve"> </w:t>
      </w:r>
    </w:p>
    <w:p w14:paraId="678AED9A" w14:textId="77777777" w:rsidR="00391507" w:rsidRPr="00391507" w:rsidRDefault="00391507" w:rsidP="00391507">
      <w:pPr>
        <w:jc w:val="center"/>
        <w:rPr>
          <w:rFonts w:cs="Times New Roman"/>
          <w:b/>
          <w:kern w:val="2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SPOSÓB ZAPŁATY</w:t>
      </w:r>
    </w:p>
    <w:p w14:paraId="57CA1279" w14:textId="77777777" w:rsidR="00391507" w:rsidRPr="00391507" w:rsidRDefault="00391507" w:rsidP="00391507">
      <w:pPr>
        <w:pStyle w:val="Akapitzlist"/>
        <w:numPr>
          <w:ilvl w:val="0"/>
          <w:numId w:val="23"/>
        </w:numPr>
        <w:tabs>
          <w:tab w:val="clear" w:pos="720"/>
        </w:tabs>
        <w:overflowPunct/>
        <w:ind w:left="426" w:hanging="426"/>
        <w:contextualSpacing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Wykonawca, po </w:t>
      </w: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 xml:space="preserve">dostarczeniu, zamontowaniu, uruchomieniu i przekazaniu protokołem zdawczo-odbiorczym ( podpisaniu protokołu ) Urządzenia wraz raportami określonymi w § 2 ust. 3 </w:t>
      </w:r>
      <w:r w:rsidRPr="00391507">
        <w:rPr>
          <w:rFonts w:cs="Times New Roman"/>
          <w:sz w:val="20"/>
          <w:szCs w:val="20"/>
        </w:rPr>
        <w:t xml:space="preserve">- wystawi fakturę VAT w języku polskim na kwotę określoną w § 3 ust. 2. </w:t>
      </w:r>
    </w:p>
    <w:p w14:paraId="7E338A83" w14:textId="3BAE34C7" w:rsidR="00391507" w:rsidRPr="00391507" w:rsidRDefault="00391507" w:rsidP="00391507">
      <w:pPr>
        <w:numPr>
          <w:ilvl w:val="0"/>
          <w:numId w:val="23"/>
        </w:numPr>
        <w:ind w:left="426" w:hanging="426"/>
        <w:contextualSpacing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Faktura VAT musi zawierać opis/dopisek "</w:t>
      </w:r>
      <w:r w:rsidRPr="00391507">
        <w:rPr>
          <w:rFonts w:cs="Times New Roman"/>
          <w:b/>
          <w:sz w:val="20"/>
          <w:szCs w:val="20"/>
        </w:rPr>
        <w:t>Zakup urządzeń i wyrobów medycznych niezbędnych do</w:t>
      </w:r>
      <w:r w:rsidR="00266AF6">
        <w:rPr>
          <w:rFonts w:cs="Times New Roman"/>
          <w:b/>
          <w:sz w:val="20"/>
          <w:szCs w:val="20"/>
        </w:rPr>
        <w:t> </w:t>
      </w:r>
      <w:r w:rsidRPr="00391507">
        <w:rPr>
          <w:rFonts w:cs="Times New Roman"/>
          <w:b/>
          <w:sz w:val="20"/>
          <w:szCs w:val="20"/>
        </w:rPr>
        <w:t>realizacji świadczeń w zakresie diagnostyki i leczenia onko</w:t>
      </w:r>
      <w:r w:rsidR="00DB3D19">
        <w:rPr>
          <w:rFonts w:cs="Times New Roman"/>
          <w:b/>
          <w:sz w:val="20"/>
          <w:szCs w:val="20"/>
        </w:rPr>
        <w:t>logicznego na poziomie SOLO I w </w:t>
      </w:r>
      <w:r w:rsidRPr="00391507">
        <w:rPr>
          <w:rFonts w:cs="Times New Roman"/>
          <w:b/>
          <w:sz w:val="20"/>
          <w:szCs w:val="20"/>
        </w:rPr>
        <w:t>Szpitalu Specjalistycznym im. Edmunda Biernackiego w Mielcu</w:t>
      </w:r>
      <w:r w:rsidRPr="00391507">
        <w:rPr>
          <w:rFonts w:cs="Times New Roman"/>
          <w:sz w:val="20"/>
          <w:szCs w:val="20"/>
        </w:rPr>
        <w:t xml:space="preserve">"  </w:t>
      </w:r>
    </w:p>
    <w:p w14:paraId="5F7F57E6" w14:textId="77777777" w:rsidR="00FB550D" w:rsidRDefault="00391507" w:rsidP="006065C0">
      <w:pPr>
        <w:numPr>
          <w:ilvl w:val="0"/>
          <w:numId w:val="23"/>
        </w:numPr>
        <w:ind w:left="426" w:hanging="426"/>
        <w:contextualSpacing/>
        <w:jc w:val="both"/>
        <w:rPr>
          <w:rFonts w:cs="Times New Roman"/>
          <w:sz w:val="20"/>
          <w:szCs w:val="20"/>
        </w:rPr>
      </w:pPr>
      <w:r w:rsidRPr="00FB550D">
        <w:rPr>
          <w:rFonts w:cs="Times New Roman"/>
          <w:sz w:val="20"/>
          <w:szCs w:val="20"/>
        </w:rPr>
        <w:t>Wykonawca dostarczy fakturę V</w:t>
      </w:r>
      <w:r w:rsidR="00266AF6" w:rsidRPr="00FB550D">
        <w:rPr>
          <w:rFonts w:cs="Times New Roman"/>
          <w:sz w:val="20"/>
          <w:szCs w:val="20"/>
        </w:rPr>
        <w:t>AT</w:t>
      </w:r>
      <w:r w:rsidRPr="00FB550D">
        <w:rPr>
          <w:rFonts w:cs="Times New Roman"/>
          <w:sz w:val="20"/>
          <w:szCs w:val="20"/>
        </w:rPr>
        <w:t xml:space="preserve"> nie później niż do 7 dni od dnia podpisania protokołu  zdawczo – odbiorczego do siedziby Szpitala </w:t>
      </w:r>
      <w:r w:rsidR="00B155C8" w:rsidRPr="00FB550D">
        <w:rPr>
          <w:rFonts w:cs="Times New Roman"/>
          <w:sz w:val="20"/>
          <w:szCs w:val="20"/>
        </w:rPr>
        <w:t>lub</w:t>
      </w:r>
      <w:r w:rsidRPr="00FB550D">
        <w:rPr>
          <w:rFonts w:cs="Times New Roman"/>
          <w:sz w:val="20"/>
          <w:szCs w:val="20"/>
        </w:rPr>
        <w:t xml:space="preserve"> e-mail na adres: </w:t>
      </w:r>
      <w:hyperlink r:id="rId8" w:history="1">
        <w:r w:rsidRPr="00FB550D">
          <w:rPr>
            <w:rStyle w:val="Hipercze"/>
            <w:rFonts w:cs="Times New Roman"/>
            <w:sz w:val="20"/>
            <w:szCs w:val="20"/>
          </w:rPr>
          <w:t>sekretariat@szpital.mielec.pl</w:t>
        </w:r>
      </w:hyperlink>
      <w:r w:rsidRPr="00FB550D">
        <w:rPr>
          <w:rFonts w:cs="Times New Roman"/>
          <w:sz w:val="20"/>
          <w:szCs w:val="20"/>
        </w:rPr>
        <w:t xml:space="preserve"> .</w:t>
      </w:r>
      <w:r w:rsidRPr="00FB550D">
        <w:rPr>
          <w:rFonts w:cs="Times New Roman"/>
          <w:color w:val="000000" w:themeColor="text1"/>
          <w:sz w:val="20"/>
          <w:szCs w:val="20"/>
        </w:rPr>
        <w:t xml:space="preserve"> Wykonawca został poinformowany, że niedokonanie odbioru protokołem zdawczo – odbiorczym urządzenia i/lub</w:t>
      </w:r>
      <w:r w:rsidR="00266AF6" w:rsidRPr="00FB550D">
        <w:rPr>
          <w:rFonts w:cs="Times New Roman"/>
          <w:color w:val="000000" w:themeColor="text1"/>
          <w:sz w:val="20"/>
          <w:szCs w:val="20"/>
        </w:rPr>
        <w:t> </w:t>
      </w:r>
      <w:r w:rsidRPr="00FB550D">
        <w:rPr>
          <w:rFonts w:cs="Times New Roman"/>
          <w:color w:val="auto"/>
          <w:sz w:val="20"/>
          <w:szCs w:val="20"/>
        </w:rPr>
        <w:t xml:space="preserve">niedostarczenie prawidłowej faktury we wskazanym wyżej terminie powoduje lub może powodować utratę zewnętrznego dofinansowania w kwocie do wartości Umowy brutto określonej w § 3 ust. 2. </w:t>
      </w:r>
      <w:r w:rsidR="00266AF6" w:rsidRPr="00FB550D">
        <w:rPr>
          <w:rFonts w:cs="Times New Roman"/>
          <w:color w:val="auto"/>
          <w:sz w:val="20"/>
          <w:szCs w:val="20"/>
        </w:rPr>
        <w:t>W </w:t>
      </w:r>
      <w:r w:rsidRPr="00FB550D">
        <w:rPr>
          <w:rFonts w:cs="Times New Roman"/>
          <w:color w:val="auto"/>
          <w:sz w:val="20"/>
          <w:szCs w:val="20"/>
        </w:rPr>
        <w:t xml:space="preserve">przypadku </w:t>
      </w:r>
      <w:r w:rsidRPr="00FB550D">
        <w:rPr>
          <w:rFonts w:cs="Times New Roman"/>
          <w:color w:val="000000" w:themeColor="text1"/>
          <w:sz w:val="20"/>
          <w:szCs w:val="20"/>
        </w:rPr>
        <w:t>niedokonania odbioru ( niepodpisania protokołu zdawczo - odbiorczego) i/lub niedostarczenia faktury z winy Wykonawcy, Wykonawca zapłaci na rzecz Zamawiającego równowartość utraconej dotacji – zewnętrznego dofinansowania</w:t>
      </w:r>
      <w:r w:rsidRPr="00FB550D">
        <w:rPr>
          <w:rFonts w:cs="Times New Roman"/>
          <w:sz w:val="20"/>
          <w:szCs w:val="20"/>
        </w:rPr>
        <w:t xml:space="preserve">. </w:t>
      </w:r>
    </w:p>
    <w:p w14:paraId="457486E3" w14:textId="335C0D37" w:rsidR="00FB550D" w:rsidRPr="00FB550D" w:rsidRDefault="00FB550D" w:rsidP="006065C0">
      <w:pPr>
        <w:numPr>
          <w:ilvl w:val="0"/>
          <w:numId w:val="23"/>
        </w:numPr>
        <w:ind w:left="426" w:hanging="426"/>
        <w:contextualSpacing/>
        <w:jc w:val="both"/>
        <w:rPr>
          <w:rFonts w:cs="Times New Roman"/>
          <w:sz w:val="20"/>
          <w:szCs w:val="20"/>
        </w:rPr>
      </w:pPr>
      <w:r w:rsidRPr="00FB550D">
        <w:rPr>
          <w:rFonts w:cs="Times New Roman"/>
          <w:sz w:val="20"/>
          <w:szCs w:val="20"/>
        </w:rPr>
        <w:t>Wykonawca zobowiązany do korzystania z Krajowego Systemu e-Faktur doręcza faktury przez ten System od powstania tego obowiązku wobec Wykonawcy.</w:t>
      </w:r>
    </w:p>
    <w:p w14:paraId="6898453B" w14:textId="4A35F19F" w:rsidR="00391507" w:rsidRPr="00391507" w:rsidRDefault="00391507" w:rsidP="00391507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 w:val="0"/>
        <w:overflowPunct/>
        <w:spacing w:before="100" w:beforeAutospacing="1" w:after="100" w:afterAutospacing="1"/>
        <w:ind w:left="426" w:hanging="426"/>
        <w:contextualSpacing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Zapłata za przedmiot umowy o którym mowa w §1 ust. 1 płatna jest </w:t>
      </w:r>
      <w:r w:rsidRPr="00391507">
        <w:rPr>
          <w:rFonts w:cs="Times New Roman"/>
          <w:color w:val="auto"/>
          <w:sz w:val="20"/>
          <w:szCs w:val="20"/>
        </w:rPr>
        <w:t>przelewem na rachunek bankowy Wykonawcy prowadzony przez ………… o numerze ………………………</w:t>
      </w: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 xml:space="preserve">. </w:t>
      </w:r>
      <w:r w:rsidRPr="00391507">
        <w:rPr>
          <w:rFonts w:cs="Times New Roman"/>
          <w:color w:val="000000" w:themeColor="text1"/>
          <w:sz w:val="20"/>
          <w:szCs w:val="20"/>
        </w:rPr>
        <w:t>w terminie do 60 dni</w:t>
      </w:r>
      <w:r w:rsidRPr="00391507">
        <w:rPr>
          <w:rFonts w:cs="Times New Roman"/>
          <w:color w:val="000000" w:themeColor="text1"/>
          <w:kern w:val="0"/>
          <w:sz w:val="20"/>
          <w:szCs w:val="20"/>
          <w:lang w:eastAsia="pl-PL"/>
        </w:rPr>
        <w:t xml:space="preserve"> </w:t>
      </w:r>
      <w:r w:rsidRPr="00391507">
        <w:rPr>
          <w:rFonts w:cs="Times New Roman"/>
          <w:sz w:val="20"/>
          <w:szCs w:val="20"/>
        </w:rPr>
        <w:t>od dnia doręczenia Zamawiającemu prawidłowo i zgodnie z umową wystawionej faktury.</w:t>
      </w:r>
      <w:r w:rsidRPr="00391507">
        <w:rPr>
          <w:rFonts w:cs="Times New Roman"/>
          <w:color w:val="auto"/>
          <w:sz w:val="20"/>
          <w:szCs w:val="20"/>
        </w:rPr>
        <w:t xml:space="preserve"> </w:t>
      </w:r>
      <w:r w:rsidRPr="00391507">
        <w:rPr>
          <w:rFonts w:cs="Times New Roman"/>
          <w:sz w:val="20"/>
          <w:szCs w:val="20"/>
        </w:rPr>
        <w:t>W razie zmiany numeru rachunku bankowego, Wykonawca jest zobowiązany wskazać nowy rachunek bankowy.  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</w:t>
      </w:r>
      <w:r w:rsidR="00266AF6">
        <w:rPr>
          <w:rFonts w:cs="Times New Roman"/>
          <w:sz w:val="20"/>
          <w:szCs w:val="20"/>
        </w:rPr>
        <w:t>ścią gospodarczą – wskazanych w </w:t>
      </w:r>
      <w:r w:rsidRPr="00391507">
        <w:rPr>
          <w:rFonts w:cs="Times New Roman"/>
          <w:sz w:val="20"/>
          <w:szCs w:val="20"/>
        </w:rPr>
        <w:t>zgłoszeniu identyfikacyjnym lub zgłoszeniu aktualizacyjnym i potwierdzonych przy wykorzystaniu STIR w rozumieniu art. 119zg pkt 6 Ordynacji podatkowej.</w:t>
      </w:r>
    </w:p>
    <w:p w14:paraId="34A4D53B" w14:textId="306DA876" w:rsidR="00391507" w:rsidRPr="00391507" w:rsidRDefault="00391507" w:rsidP="00391507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 w:val="0"/>
        <w:overflowPunct/>
        <w:spacing w:before="100" w:beforeAutospacing="1" w:after="100" w:afterAutospacing="1"/>
        <w:ind w:left="426" w:hanging="426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kern w:val="0"/>
          <w:sz w:val="20"/>
          <w:szCs w:val="20"/>
          <w:lang w:eastAsia="pl-PL"/>
        </w:rPr>
        <w:t xml:space="preserve">Zamawiający oświadcza, że </w:t>
      </w:r>
      <w:r w:rsidRPr="00391507">
        <w:rPr>
          <w:rFonts w:cs="Times New Roman"/>
          <w:color w:val="auto"/>
          <w:sz w:val="20"/>
          <w:szCs w:val="20"/>
        </w:rPr>
        <w:t>jest płatnikiem VAT uprawnionym do otrzymywania faktur VAT oraz,</w:t>
      </w:r>
      <w:r w:rsidR="00266AF6">
        <w:rPr>
          <w:rFonts w:cs="Times New Roman"/>
          <w:color w:val="auto"/>
          <w:sz w:val="20"/>
          <w:szCs w:val="20"/>
        </w:rPr>
        <w:t xml:space="preserve"> </w:t>
      </w:r>
      <w:r w:rsidRPr="00391507">
        <w:rPr>
          <w:rFonts w:cs="Times New Roman"/>
          <w:color w:val="auto"/>
          <w:sz w:val="20"/>
          <w:szCs w:val="20"/>
        </w:rPr>
        <w:t>że</w:t>
      </w:r>
      <w:r w:rsidR="00266AF6">
        <w:rPr>
          <w:rFonts w:cs="Times New Roman"/>
          <w:color w:val="auto"/>
          <w:sz w:val="20"/>
          <w:szCs w:val="20"/>
        </w:rPr>
        <w:t xml:space="preserve"> </w:t>
      </w:r>
      <w:r w:rsidRPr="00391507">
        <w:rPr>
          <w:rFonts w:cs="Times New Roman"/>
          <w:color w:val="auto"/>
          <w:sz w:val="20"/>
          <w:szCs w:val="20"/>
        </w:rPr>
        <w:t>posiada numer identyfikacyjny NIP 817-17-50-893.</w:t>
      </w:r>
    </w:p>
    <w:p w14:paraId="32950862" w14:textId="77777777" w:rsidR="00391507" w:rsidRPr="00391507" w:rsidRDefault="00391507" w:rsidP="00391507">
      <w:pPr>
        <w:widowControl/>
        <w:numPr>
          <w:ilvl w:val="0"/>
          <w:numId w:val="23"/>
        </w:numPr>
        <w:tabs>
          <w:tab w:val="clear" w:pos="720"/>
          <w:tab w:val="num" w:pos="0"/>
        </w:tabs>
        <w:suppressAutoHyphens w:val="0"/>
        <w:overflowPunct/>
        <w:spacing w:before="100" w:beforeAutospacing="1" w:after="100" w:afterAutospacing="1"/>
        <w:ind w:left="426" w:hanging="426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  <w:r w:rsidRPr="00391507">
        <w:rPr>
          <w:rFonts w:cs="Times New Roman"/>
          <w:color w:val="auto"/>
          <w:sz w:val="20"/>
          <w:szCs w:val="20"/>
        </w:rPr>
        <w:t>Za termin dokonania zapłaty przyjmuje się datę obciążenia rachunku bankowego Zamawiającego.</w:t>
      </w:r>
    </w:p>
    <w:p w14:paraId="1A6F6A2D" w14:textId="77777777" w:rsidR="00391507" w:rsidRPr="00391507" w:rsidRDefault="00391507" w:rsidP="00391507">
      <w:pPr>
        <w:widowControl/>
        <w:suppressAutoHyphens w:val="0"/>
        <w:overflowPunct/>
        <w:spacing w:before="100" w:beforeAutospacing="1" w:after="100" w:afterAutospacing="1"/>
        <w:ind w:left="426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3F48FA45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§5</w:t>
      </w:r>
    </w:p>
    <w:p w14:paraId="6DB5EC33" w14:textId="77777777" w:rsidR="00391507" w:rsidRPr="00391507" w:rsidRDefault="00391507" w:rsidP="00391507">
      <w:pPr>
        <w:jc w:val="center"/>
        <w:rPr>
          <w:rFonts w:cs="Times New Roman"/>
          <w:b/>
          <w:kern w:val="2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WADY FIZYCZNE I PRAWNE</w:t>
      </w:r>
    </w:p>
    <w:p w14:paraId="77335723" w14:textId="77777777" w:rsidR="00391507" w:rsidRPr="00391507" w:rsidDel="00122C63" w:rsidRDefault="00391507" w:rsidP="00391507">
      <w:pPr>
        <w:numPr>
          <w:ilvl w:val="0"/>
          <w:numId w:val="24"/>
        </w:numPr>
        <w:overflowPunct/>
        <w:jc w:val="both"/>
        <w:textAlignment w:val="auto"/>
        <w:rPr>
          <w:rFonts w:eastAsia="Calibri" w:cs="Times New Roman"/>
          <w:sz w:val="20"/>
          <w:szCs w:val="20"/>
        </w:rPr>
      </w:pPr>
      <w:r w:rsidRPr="00391507" w:rsidDel="00122C63">
        <w:rPr>
          <w:rFonts w:eastAsia="Calibri" w:cs="Times New Roman"/>
          <w:sz w:val="20"/>
          <w:szCs w:val="20"/>
        </w:rPr>
        <w:t>Wykonawca odpowiada za wady fizyczne przedmiotu umowy.</w:t>
      </w:r>
    </w:p>
    <w:p w14:paraId="07A2C83D" w14:textId="77777777" w:rsidR="00391507" w:rsidRDefault="00391507" w:rsidP="00391507">
      <w:pPr>
        <w:numPr>
          <w:ilvl w:val="0"/>
          <w:numId w:val="24"/>
        </w:numPr>
        <w:overflowPunct/>
        <w:jc w:val="both"/>
        <w:textAlignment w:val="auto"/>
        <w:rPr>
          <w:rFonts w:eastAsia="Calibri" w:cs="Times New Roman"/>
          <w:sz w:val="20"/>
          <w:szCs w:val="20"/>
        </w:rPr>
      </w:pPr>
      <w:r w:rsidRPr="00391507" w:rsidDel="00122C63">
        <w:rPr>
          <w:rFonts w:eastAsia="Calibri" w:cs="Times New Roman"/>
          <w:sz w:val="20"/>
          <w:szCs w:val="20"/>
        </w:rPr>
        <w:t>Przez wady fizyczne rozumie się w szczególności jakąkolwiek niezgodność przedmiotu umowy z opisem zawartym w SWZ i złożoną ofertą.</w:t>
      </w:r>
    </w:p>
    <w:p w14:paraId="6D73B7B7" w14:textId="77777777" w:rsidR="00FB550D" w:rsidRPr="00391507" w:rsidDel="00122C63" w:rsidRDefault="00FB550D" w:rsidP="00FB550D">
      <w:pPr>
        <w:overflowPunct/>
        <w:jc w:val="both"/>
        <w:textAlignment w:val="auto"/>
        <w:rPr>
          <w:rFonts w:eastAsia="Calibri" w:cs="Times New Roman"/>
          <w:sz w:val="20"/>
          <w:szCs w:val="20"/>
        </w:rPr>
      </w:pPr>
    </w:p>
    <w:p w14:paraId="0AE87CA4" w14:textId="291B3BBE" w:rsidR="00391507" w:rsidRDefault="00391507" w:rsidP="00391507">
      <w:pPr>
        <w:numPr>
          <w:ilvl w:val="0"/>
          <w:numId w:val="24"/>
        </w:numPr>
        <w:overflowPunct/>
        <w:jc w:val="both"/>
        <w:textAlignment w:val="auto"/>
        <w:rPr>
          <w:rFonts w:eastAsia="Calibri" w:cs="Times New Roman"/>
          <w:sz w:val="20"/>
          <w:szCs w:val="20"/>
        </w:rPr>
      </w:pPr>
      <w:r w:rsidRPr="00391507" w:rsidDel="00122C63">
        <w:rPr>
          <w:rFonts w:eastAsia="Calibri" w:cs="Times New Roman"/>
          <w:sz w:val="20"/>
          <w:szCs w:val="20"/>
        </w:rPr>
        <w:lastRenderedPageBreak/>
        <w:t>W razie stwierdzenia wad Zamawiający zobowiązuje się przesłać Wykon</w:t>
      </w:r>
      <w:r w:rsidR="00266AF6">
        <w:rPr>
          <w:rFonts w:eastAsia="Calibri" w:cs="Times New Roman"/>
          <w:sz w:val="20"/>
          <w:szCs w:val="20"/>
        </w:rPr>
        <w:t>awcy pisemne zawiadomienie wraz z </w:t>
      </w:r>
      <w:r w:rsidRPr="00391507" w:rsidDel="00122C63">
        <w:rPr>
          <w:rFonts w:eastAsia="Calibri" w:cs="Times New Roman"/>
          <w:sz w:val="20"/>
          <w:szCs w:val="20"/>
        </w:rPr>
        <w:t xml:space="preserve">protokołem stwierdzającym wady. </w:t>
      </w:r>
    </w:p>
    <w:p w14:paraId="3B388F3A" w14:textId="13D4DDE4" w:rsidR="00391507" w:rsidRPr="00266AF6" w:rsidDel="00122C63" w:rsidRDefault="00391507" w:rsidP="00061D91">
      <w:pPr>
        <w:numPr>
          <w:ilvl w:val="0"/>
          <w:numId w:val="24"/>
        </w:numPr>
        <w:overflowPunct/>
        <w:jc w:val="both"/>
        <w:textAlignment w:val="auto"/>
        <w:rPr>
          <w:rFonts w:eastAsia="Calibri" w:cs="Times New Roman"/>
          <w:sz w:val="20"/>
          <w:szCs w:val="20"/>
        </w:rPr>
      </w:pPr>
      <w:r w:rsidRPr="00266AF6" w:rsidDel="00122C63">
        <w:rPr>
          <w:rFonts w:eastAsia="Calibri" w:cs="Times New Roman"/>
          <w:sz w:val="20"/>
          <w:szCs w:val="20"/>
        </w:rPr>
        <w:t xml:space="preserve">Wykonawca jest odpowiedzialny względem Zamawiającego za wszelkie wady prawne przedmiotu umowy </w:t>
      </w:r>
      <w:r w:rsidR="00266AF6">
        <w:rPr>
          <w:rFonts w:eastAsia="Calibri" w:cs="Times New Roman"/>
          <w:bCs/>
          <w:sz w:val="20"/>
          <w:szCs w:val="20"/>
        </w:rPr>
        <w:t>(a </w:t>
      </w:r>
      <w:r w:rsidRPr="00266AF6" w:rsidDel="00122C63">
        <w:rPr>
          <w:rFonts w:eastAsia="Calibri" w:cs="Times New Roman"/>
          <w:bCs/>
          <w:sz w:val="20"/>
          <w:szCs w:val="20"/>
        </w:rPr>
        <w:t>także oprogramowania jeżeli dotyczy)</w:t>
      </w:r>
      <w:r w:rsidRPr="00266AF6" w:rsidDel="00122C63">
        <w:rPr>
          <w:rFonts w:eastAsia="Calibri" w:cs="Times New Roman"/>
          <w:sz w:val="20"/>
          <w:szCs w:val="20"/>
        </w:rPr>
        <w:t>, w tym również za ewentualne roszczenia osób trzecich wynikające z naruszenia praw własności intelektualnej lub przemysłowej, w tym patentów, praw ochronnych na znaki towarowe oraz praw z rejestracji na wzory użytkowe i przem</w:t>
      </w:r>
      <w:r w:rsidR="00266AF6">
        <w:rPr>
          <w:rFonts w:eastAsia="Calibri" w:cs="Times New Roman"/>
          <w:sz w:val="20"/>
          <w:szCs w:val="20"/>
        </w:rPr>
        <w:t>ysłowe, pozostające w związku z </w:t>
      </w:r>
      <w:r w:rsidRPr="00266AF6" w:rsidDel="00122C63">
        <w:rPr>
          <w:rFonts w:eastAsia="Calibri" w:cs="Times New Roman"/>
          <w:sz w:val="20"/>
          <w:szCs w:val="20"/>
        </w:rPr>
        <w:t>wprowadzeniem do obrotu na terytorium Rzeczypospolitej Polskiej.</w:t>
      </w:r>
    </w:p>
    <w:p w14:paraId="03DB89AD" w14:textId="77777777" w:rsidR="00391507" w:rsidRPr="00391507" w:rsidDel="00122C63" w:rsidRDefault="00391507" w:rsidP="00391507">
      <w:pPr>
        <w:numPr>
          <w:ilvl w:val="0"/>
          <w:numId w:val="24"/>
        </w:numPr>
        <w:overflowPunct/>
        <w:jc w:val="both"/>
        <w:textAlignment w:val="auto"/>
        <w:rPr>
          <w:rFonts w:eastAsia="Calibri" w:cs="Times New Roman"/>
          <w:sz w:val="20"/>
          <w:szCs w:val="20"/>
        </w:rPr>
      </w:pPr>
      <w:r w:rsidRPr="00391507" w:rsidDel="00122C63">
        <w:rPr>
          <w:rFonts w:cs="Times New Roman"/>
          <w:sz w:val="20"/>
          <w:szCs w:val="20"/>
        </w:rPr>
        <w:t>Zamawiający może wykonywać uprawnienia z tytułu rękojmi za wady przedmiotu umowy, niezależnie od uprawnień wynikających z gwarancji.</w:t>
      </w:r>
    </w:p>
    <w:p w14:paraId="183D7104" w14:textId="77777777" w:rsidR="00391507" w:rsidRPr="00FB550D" w:rsidDel="00122C63" w:rsidRDefault="00391507" w:rsidP="00391507">
      <w:pPr>
        <w:jc w:val="both"/>
        <w:rPr>
          <w:rFonts w:eastAsia="Calibri" w:cs="Times New Roman"/>
          <w:sz w:val="20"/>
          <w:szCs w:val="20"/>
        </w:rPr>
      </w:pPr>
    </w:p>
    <w:p w14:paraId="08255EA7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§6</w:t>
      </w:r>
    </w:p>
    <w:p w14:paraId="1CACE8FD" w14:textId="77777777" w:rsidR="00391507" w:rsidRPr="00391507" w:rsidRDefault="00391507" w:rsidP="00391507">
      <w:pPr>
        <w:jc w:val="center"/>
        <w:rPr>
          <w:rFonts w:cs="Times New Roman"/>
          <w:b/>
          <w:bCs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 xml:space="preserve"> WARUNKI GWARANCJI I RĘKOJMI URZĄDZENIA</w:t>
      </w:r>
    </w:p>
    <w:p w14:paraId="441BAA06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na dostarczony …………………………. ( Urządzenie ) udziela gwarancji na okres ……………….. (przy czym okres gwarancji będzie się liczył od dnia przekazania protokołem zdawczo-odbiorczym) </w:t>
      </w:r>
    </w:p>
    <w:p w14:paraId="74567C3F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Okres gwarancji przerywany jest na okres dokonywania napraw gwarancyjnych,</w:t>
      </w:r>
    </w:p>
    <w:p w14:paraId="34E97573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oświadcza, że:</w:t>
      </w:r>
    </w:p>
    <w:p w14:paraId="7B4B7A4A" w14:textId="77777777" w:rsidR="00391507" w:rsidRPr="00460CEA" w:rsidRDefault="00391507" w:rsidP="00460CEA">
      <w:pPr>
        <w:pStyle w:val="Akapitzlist"/>
        <w:numPr>
          <w:ilvl w:val="0"/>
          <w:numId w:val="34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460CEA">
        <w:rPr>
          <w:rFonts w:cs="Times New Roman"/>
          <w:sz w:val="20"/>
          <w:szCs w:val="20"/>
        </w:rPr>
        <w:t>zobowiązuje się zapewnić w ramach przysługującego wynagrodzenia</w:t>
      </w:r>
      <w:r w:rsidRPr="00460CEA">
        <w:rPr>
          <w:rFonts w:cs="Times New Roman"/>
          <w:b/>
          <w:sz w:val="20"/>
          <w:szCs w:val="20"/>
        </w:rPr>
        <w:t xml:space="preserve"> </w:t>
      </w:r>
      <w:r w:rsidRPr="00460CEA">
        <w:rPr>
          <w:rFonts w:cs="Times New Roman"/>
          <w:sz w:val="20"/>
          <w:szCs w:val="20"/>
        </w:rPr>
        <w:t>serwis gwarancyjny Urządzenia,</w:t>
      </w:r>
    </w:p>
    <w:p w14:paraId="199F6DF5" w14:textId="77777777" w:rsidR="00391507" w:rsidRPr="00460CEA" w:rsidRDefault="00391507" w:rsidP="00460CEA">
      <w:pPr>
        <w:pStyle w:val="Akapitzlist"/>
        <w:numPr>
          <w:ilvl w:val="0"/>
          <w:numId w:val="34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460CEA">
        <w:rPr>
          <w:rFonts w:cs="Times New Roman"/>
          <w:sz w:val="20"/>
          <w:szCs w:val="20"/>
        </w:rPr>
        <w:t>zobowiązuje się zapewnić w ramach przysługującego wynagrodzenia w trakcie trwania gwarancji przeglądy Urządzenia wg zaleceń producenta</w:t>
      </w:r>
    </w:p>
    <w:p w14:paraId="144A1A43" w14:textId="77777777" w:rsidR="00391507" w:rsidRPr="00460CEA" w:rsidRDefault="00391507" w:rsidP="00460CEA">
      <w:pPr>
        <w:pStyle w:val="Akapitzlist"/>
        <w:numPr>
          <w:ilvl w:val="0"/>
          <w:numId w:val="34"/>
        </w:numPr>
        <w:overflowPunct/>
        <w:jc w:val="both"/>
        <w:textAlignment w:val="auto"/>
        <w:rPr>
          <w:rFonts w:cs="Times New Roman"/>
          <w:strike/>
          <w:color w:val="auto"/>
          <w:sz w:val="20"/>
          <w:szCs w:val="20"/>
        </w:rPr>
      </w:pPr>
      <w:r w:rsidRPr="00460CEA">
        <w:rPr>
          <w:rFonts w:cs="Times New Roman"/>
          <w:color w:val="auto"/>
          <w:sz w:val="20"/>
          <w:szCs w:val="20"/>
        </w:rPr>
        <w:t xml:space="preserve">zobowiązuje się zapewnić serwis pogwarancyjny Urządzenia </w:t>
      </w:r>
    </w:p>
    <w:p w14:paraId="79DE300A" w14:textId="77777777" w:rsidR="00391507" w:rsidRPr="00460CEA" w:rsidRDefault="00391507" w:rsidP="00460CEA">
      <w:pPr>
        <w:pStyle w:val="Akapitzlist"/>
        <w:numPr>
          <w:ilvl w:val="0"/>
          <w:numId w:val="34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460CEA">
        <w:rPr>
          <w:rFonts w:cs="Times New Roman"/>
          <w:sz w:val="20"/>
          <w:szCs w:val="20"/>
        </w:rPr>
        <w:t>zapewni części zamienne Urządzenia przez okres 10 lat.</w:t>
      </w:r>
    </w:p>
    <w:p w14:paraId="5BE5D635" w14:textId="2CF0B682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podejmie działania w celu usunięcia wady w czasie maksymalnie 24 godzin od chwili zgłoszenia (pisemnie lub mailem) wady (od poniedziałku do piątku z wyłączeniem dni ustawowo wolnych od pracy).</w:t>
      </w:r>
    </w:p>
    <w:p w14:paraId="1B57A2B9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 przypadku wystąpienia wad w okresie gwarancji/rękojmi Wykonawca zobowiązuje się do jej usunięcia w terminie 5 dni roboczych, a w przypadku konieczności sprowadzenia części do 7 dni roboczych od dnia zgłoszenia wady. </w:t>
      </w:r>
    </w:p>
    <w:p w14:paraId="0C0A432A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Całość kosztów naprawy (w tym robocizna, części zamienne, podzespoły, dojazd serwisu, itp.) w okresie gwarancji/rękojmi ponosi Wykonawca.</w:t>
      </w:r>
    </w:p>
    <w:p w14:paraId="00BF5F54" w14:textId="673C67F4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w okresie gwarancji, w przypadku uprzedniej trzykrotnej dokonanej naprawy tej samej części lub podzespołu urządzenia wymieni tą część lub podzespół na nowy w terminie 10 dni od daty zgłoszenia kolejnej ( 4 ) wady tej samej części lub podzespołu urządzenia.  </w:t>
      </w:r>
    </w:p>
    <w:p w14:paraId="48B8CE6A" w14:textId="558AF036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 przypadku wymiany części/podzespołów na nowe, dla wymieniony</w:t>
      </w:r>
      <w:r w:rsidR="004D3C21">
        <w:rPr>
          <w:rFonts w:cs="Times New Roman"/>
          <w:sz w:val="20"/>
          <w:szCs w:val="20"/>
        </w:rPr>
        <w:t>ch części/podzespołów gwarancja</w:t>
      </w:r>
      <w:r w:rsidRPr="00391507">
        <w:rPr>
          <w:rFonts w:cs="Times New Roman"/>
          <w:sz w:val="20"/>
          <w:szCs w:val="20"/>
        </w:rPr>
        <w:t xml:space="preserve">/rękojmia biegnie na nowo. </w:t>
      </w:r>
    </w:p>
    <w:p w14:paraId="74D39B7D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 przypadku nie usunięcia przez Wykonawcę wady w terminie określonym w ust. 5 niniejszego paragrafu, Zamawiający może zlecić usunięcie wady autoryzowanemu serwisowi na koszt Wykonawcy. </w:t>
      </w:r>
    </w:p>
    <w:p w14:paraId="7500EDB0" w14:textId="77777777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Zamawiający może dochodzić roszczeń z tytułu gwarancji także po upływie terminu określonego w ust. 1 niniejszego paragrafu, o ile ujawnienie się wady nastąpiło przed upływem tego terminu. </w:t>
      </w:r>
    </w:p>
    <w:p w14:paraId="3FAB6CB4" w14:textId="12493C54" w:rsidR="00391507" w:rsidRPr="00391507" w:rsidRDefault="00391507" w:rsidP="00391507">
      <w:pPr>
        <w:numPr>
          <w:ilvl w:val="0"/>
          <w:numId w:val="25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Okres rękojmi jest równy okresowi gwarancji nie mniej jednak niż 24 miesiące od dnia podpisania protokołu zdawczo</w:t>
      </w:r>
      <w:r w:rsidR="004D3C21">
        <w:rPr>
          <w:rFonts w:cs="Times New Roman"/>
          <w:sz w:val="20"/>
          <w:szCs w:val="20"/>
        </w:rPr>
        <w:t>-</w:t>
      </w:r>
      <w:r w:rsidRPr="00391507">
        <w:rPr>
          <w:rFonts w:cs="Times New Roman"/>
          <w:sz w:val="20"/>
          <w:szCs w:val="20"/>
        </w:rPr>
        <w:t>odbiorczego.</w:t>
      </w:r>
    </w:p>
    <w:p w14:paraId="2E76014B" w14:textId="77777777" w:rsidR="00391507" w:rsidRPr="00FB550D" w:rsidRDefault="00391507" w:rsidP="00391507">
      <w:pPr>
        <w:rPr>
          <w:rFonts w:cs="Times New Roman"/>
          <w:b/>
          <w:sz w:val="20"/>
          <w:szCs w:val="20"/>
        </w:rPr>
      </w:pPr>
    </w:p>
    <w:p w14:paraId="001C742A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 7</w:t>
      </w:r>
    </w:p>
    <w:p w14:paraId="5EA12188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KARY UMOWNE I ODSZKODOWANIA</w:t>
      </w:r>
    </w:p>
    <w:p w14:paraId="4ADB0E9E" w14:textId="77777777" w:rsidR="00391507" w:rsidRPr="00391507" w:rsidRDefault="00391507" w:rsidP="00391507">
      <w:pPr>
        <w:widowControl/>
        <w:numPr>
          <w:ilvl w:val="0"/>
          <w:numId w:val="26"/>
        </w:numPr>
        <w:suppressAutoHyphens w:val="0"/>
        <w:overflowPunct/>
        <w:spacing w:before="100" w:beforeAutospacing="1" w:after="100" w:afterAutospacing="1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t>Strony ustalają kary umowne mające zastosowanie w następujących przypadkach:</w:t>
      </w:r>
    </w:p>
    <w:p w14:paraId="50CCAD32" w14:textId="77777777" w:rsidR="00391507" w:rsidRPr="00391507" w:rsidRDefault="00391507" w:rsidP="00391507">
      <w:pPr>
        <w:numPr>
          <w:ilvl w:val="0"/>
          <w:numId w:val="27"/>
        </w:numPr>
        <w:overflowPunct/>
        <w:jc w:val="both"/>
        <w:textAlignment w:val="auto"/>
        <w:rPr>
          <w:rFonts w:cs="Times New Roman"/>
          <w:kern w:val="2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za zwłokę w realizacji przedmiotu umowy Wykonawca zapłaci karę umowną w wysokości 0,1 % wartości brutto umowy za każdy dzień zwłoki, </w:t>
      </w:r>
    </w:p>
    <w:p w14:paraId="571D4349" w14:textId="1E9C0BF4" w:rsidR="00391507" w:rsidRPr="00391507" w:rsidRDefault="00391507" w:rsidP="00391507">
      <w:pPr>
        <w:numPr>
          <w:ilvl w:val="0"/>
          <w:numId w:val="27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 tytułu niedostarczenia Urządzenia, odstąpienia od umowy lub jej wypowiedzenia z przyczyn leżących po stronie Wykonawcy, Wykonawca zapłaci Zamawiającemu karę umowną w wysokości 30% wartości brutto umowy</w:t>
      </w:r>
      <w:r w:rsidR="004D3C21">
        <w:rPr>
          <w:rFonts w:cs="Times New Roman"/>
          <w:sz w:val="20"/>
          <w:szCs w:val="20"/>
        </w:rPr>
        <w:t>,</w:t>
      </w:r>
    </w:p>
    <w:p w14:paraId="18AB257B" w14:textId="77777777" w:rsidR="00391507" w:rsidRDefault="00391507" w:rsidP="00391507">
      <w:pPr>
        <w:numPr>
          <w:ilvl w:val="0"/>
          <w:numId w:val="27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 zapłaci Zamawiającemu karę umowną w wysokości 0,2 % wartości brutto umowy za każdy dzień zwłoki liczony od upływu terminu określonego w § 6 ust. 5 umowy na usunięcie zgłoszonej wady przedmiotu umowy, w tym Urządzenia, w ramach udzielonej gwarancji /rękojmi,</w:t>
      </w:r>
    </w:p>
    <w:p w14:paraId="2BC4164D" w14:textId="77777777" w:rsidR="00FB550D" w:rsidRDefault="00FB550D" w:rsidP="00FB550D">
      <w:pPr>
        <w:overflowPunct/>
        <w:jc w:val="both"/>
        <w:textAlignment w:val="auto"/>
        <w:rPr>
          <w:rFonts w:cs="Times New Roman"/>
          <w:sz w:val="20"/>
          <w:szCs w:val="20"/>
        </w:rPr>
      </w:pPr>
    </w:p>
    <w:p w14:paraId="1C985261" w14:textId="77777777" w:rsidR="00FB550D" w:rsidRDefault="00FB550D" w:rsidP="00FB550D">
      <w:pPr>
        <w:overflowPunct/>
        <w:jc w:val="both"/>
        <w:textAlignment w:val="auto"/>
        <w:rPr>
          <w:rFonts w:cs="Times New Roman"/>
          <w:sz w:val="20"/>
          <w:szCs w:val="20"/>
        </w:rPr>
      </w:pPr>
    </w:p>
    <w:p w14:paraId="1A9D14E1" w14:textId="77777777" w:rsidR="00FB550D" w:rsidRDefault="00FB550D" w:rsidP="00FB550D">
      <w:pPr>
        <w:overflowPunct/>
        <w:jc w:val="both"/>
        <w:textAlignment w:val="auto"/>
        <w:rPr>
          <w:rFonts w:cs="Times New Roman"/>
          <w:sz w:val="20"/>
          <w:szCs w:val="20"/>
        </w:rPr>
      </w:pPr>
    </w:p>
    <w:p w14:paraId="1736B3B6" w14:textId="77777777" w:rsidR="00FB550D" w:rsidRPr="00391507" w:rsidRDefault="00FB550D" w:rsidP="00FB550D">
      <w:pPr>
        <w:overflowPunct/>
        <w:jc w:val="both"/>
        <w:textAlignment w:val="auto"/>
        <w:rPr>
          <w:rFonts w:cs="Times New Roman"/>
          <w:sz w:val="20"/>
          <w:szCs w:val="20"/>
        </w:rPr>
      </w:pPr>
    </w:p>
    <w:p w14:paraId="78C9B0FA" w14:textId="2ED01E64" w:rsidR="00391507" w:rsidRPr="00391507" w:rsidRDefault="00391507" w:rsidP="00391507">
      <w:pPr>
        <w:pStyle w:val="Akapitzlist"/>
        <w:numPr>
          <w:ilvl w:val="0"/>
          <w:numId w:val="27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sz w:val="20"/>
          <w:szCs w:val="20"/>
        </w:rPr>
        <w:lastRenderedPageBreak/>
        <w:t>Wykonawca zapłaci Zamawiającemu karę umowną w wysokości 30% wartości brutto umowy,</w:t>
      </w:r>
      <w:r w:rsidR="004D3C21">
        <w:rPr>
          <w:rFonts w:cs="Times New Roman"/>
          <w:sz w:val="20"/>
          <w:szCs w:val="20"/>
        </w:rPr>
        <w:t xml:space="preserve"> w </w:t>
      </w:r>
      <w:r w:rsidRPr="00391507">
        <w:rPr>
          <w:rFonts w:cs="Times New Roman"/>
          <w:sz w:val="20"/>
          <w:szCs w:val="20"/>
        </w:rPr>
        <w:t xml:space="preserve">przypadku nieprzeprowadzenia szkolenia personelu Zamawiającego w rodzaju, zakresie i ilości wskazanej w SWZ lub nienależytego wykonania tego szkolenia ( § 1 ust. 1 pkt d Umowy), ( nienależyte wykonanie szkolenia to jego niewykonanie w pełnym zakresie, ilości lub niewłaściwym rodzaju ). Kara umowna z tego tytułu może być naliczona po uprzednim bezskutecznym wezwaniu Wykonawcy do przystąpienia do prawidłowego przeprowadzenia szkolenia w terminie nie krótszym niż 3 dni od jego </w:t>
      </w:r>
      <w:r w:rsidRPr="00391507">
        <w:rPr>
          <w:rFonts w:cs="Times New Roman"/>
          <w:color w:val="auto"/>
          <w:sz w:val="20"/>
          <w:szCs w:val="20"/>
        </w:rPr>
        <w:t xml:space="preserve">otrzymania. ( jeżeli dotyczy ) </w:t>
      </w:r>
    </w:p>
    <w:p w14:paraId="6C976A18" w14:textId="09286C79" w:rsidR="00391507" w:rsidRPr="00391507" w:rsidRDefault="00391507" w:rsidP="00391507">
      <w:pPr>
        <w:pStyle w:val="Akapitzlist"/>
        <w:numPr>
          <w:ilvl w:val="0"/>
          <w:numId w:val="27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zapłaci Zamawiającemu karę umowną w wysokości 0,2 % wartości brutto umowy za każdy dzień zwłoki w przeprowadzeniu szkolenia ( § 1 ust. 1 pkt d Umowy) liczony od upływu terminu </w:t>
      </w:r>
      <w:r w:rsidRPr="00391507">
        <w:rPr>
          <w:rFonts w:cs="Times New Roman"/>
          <w:color w:val="auto"/>
          <w:sz w:val="20"/>
          <w:szCs w:val="20"/>
        </w:rPr>
        <w:t>określonego w § 2 ust. 1 pkt b umowy. ( jeżeli dotyczy )</w:t>
      </w:r>
      <w:r w:rsidR="004D3C21">
        <w:rPr>
          <w:rFonts w:cs="Times New Roman"/>
          <w:color w:val="auto"/>
          <w:sz w:val="20"/>
          <w:szCs w:val="20"/>
        </w:rPr>
        <w:t>.</w:t>
      </w:r>
      <w:r w:rsidRPr="00391507">
        <w:rPr>
          <w:rFonts w:cs="Times New Roman"/>
          <w:color w:val="auto"/>
          <w:sz w:val="20"/>
          <w:szCs w:val="20"/>
        </w:rPr>
        <w:t xml:space="preserve">  </w:t>
      </w:r>
    </w:p>
    <w:p w14:paraId="07CDFD8E" w14:textId="77777777" w:rsidR="00391507" w:rsidRPr="00391507" w:rsidRDefault="00391507" w:rsidP="004D3C21">
      <w:pPr>
        <w:widowControl/>
        <w:numPr>
          <w:ilvl w:val="0"/>
          <w:numId w:val="26"/>
        </w:numPr>
        <w:suppressAutoHyphens w:val="0"/>
        <w:overflowPunct/>
        <w:ind w:left="357" w:hanging="357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t xml:space="preserve">Zamawiający zastrzega sobie możliwość potrącania kar umownych z wynagrodzenia przysługującego Wykonawcy na co Wykonawca wyraża zgodę. </w:t>
      </w:r>
    </w:p>
    <w:p w14:paraId="0484D42E" w14:textId="141E1EA6" w:rsidR="00391507" w:rsidRPr="00391507" w:rsidRDefault="00391507" w:rsidP="00391507">
      <w:pPr>
        <w:widowControl/>
        <w:numPr>
          <w:ilvl w:val="0"/>
          <w:numId w:val="26"/>
        </w:numPr>
        <w:suppressAutoHyphens w:val="0"/>
        <w:overflowPunct/>
        <w:spacing w:before="100" w:beforeAutospacing="1" w:after="100" w:afterAutospacing="1"/>
        <w:contextualSpacing/>
        <w:jc w:val="both"/>
        <w:textAlignment w:val="auto"/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t xml:space="preserve">Zamawiający zastrzega sobie możliwość dochodzenia odszkodowania przenoszącego wartość kar umownych ustalonych w niniejszej umowie </w:t>
      </w:r>
      <w:r w:rsidR="00EA0513">
        <w:rPr>
          <w:rFonts w:cs="Times New Roman"/>
          <w:kern w:val="0"/>
          <w:sz w:val="20"/>
          <w:szCs w:val="20"/>
          <w:lang w:eastAsia="pl-PL"/>
        </w:rPr>
        <w:t>n</w:t>
      </w:r>
      <w:r w:rsidRPr="00391507">
        <w:rPr>
          <w:rFonts w:cs="Times New Roman"/>
          <w:kern w:val="0"/>
          <w:sz w:val="20"/>
          <w:szCs w:val="20"/>
          <w:lang w:eastAsia="pl-PL"/>
        </w:rPr>
        <w:t>a zasadach ogólnych.</w:t>
      </w:r>
    </w:p>
    <w:p w14:paraId="76CCA6E6" w14:textId="77777777" w:rsidR="00391507" w:rsidRPr="00391507" w:rsidRDefault="00391507" w:rsidP="00391507">
      <w:pPr>
        <w:pStyle w:val="Akapitzlist"/>
        <w:numPr>
          <w:ilvl w:val="0"/>
          <w:numId w:val="26"/>
        </w:numPr>
        <w:rPr>
          <w:rFonts w:cs="Times New Roman"/>
          <w:kern w:val="0"/>
          <w:sz w:val="20"/>
          <w:szCs w:val="20"/>
          <w:lang w:eastAsia="pl-PL"/>
        </w:rPr>
      </w:pPr>
      <w:r w:rsidRPr="00391507">
        <w:rPr>
          <w:rFonts w:cs="Times New Roman"/>
          <w:kern w:val="0"/>
          <w:sz w:val="20"/>
          <w:szCs w:val="20"/>
          <w:lang w:eastAsia="pl-PL"/>
        </w:rPr>
        <w:t xml:space="preserve">Wysokość kar umownych naliczonej z jednego lub kilku tytułów nie może przekroczyć 30% wartości brutto umowy określonej w § 3 ust. 2 Umowy.  </w:t>
      </w:r>
    </w:p>
    <w:p w14:paraId="242BBC9E" w14:textId="6856071D" w:rsidR="00391507" w:rsidRPr="00391507" w:rsidRDefault="00391507" w:rsidP="00391507">
      <w:pPr>
        <w:pStyle w:val="Akapitzlist"/>
        <w:numPr>
          <w:ilvl w:val="0"/>
          <w:numId w:val="26"/>
        </w:numPr>
        <w:jc w:val="both"/>
        <w:rPr>
          <w:rFonts w:cs="Times New Roman"/>
          <w:iCs/>
          <w:kern w:val="0"/>
          <w:sz w:val="20"/>
          <w:szCs w:val="20"/>
          <w:lang w:eastAsia="pl-PL"/>
        </w:rPr>
      </w:pPr>
      <w:bookmarkStart w:id="5" w:name="_Hlk203059592"/>
      <w:r w:rsidRPr="00391507">
        <w:rPr>
          <w:rFonts w:cs="Times New Roman"/>
          <w:iCs/>
          <w:kern w:val="0"/>
          <w:sz w:val="20"/>
          <w:szCs w:val="20"/>
          <w:lang w:eastAsia="pl-PL"/>
        </w:rPr>
        <w:t>Nienależyte wykonanie umowy lub jej niewykonanie z winy Wykonawcy</w:t>
      </w:r>
      <w:r w:rsidR="004D3C21">
        <w:rPr>
          <w:rFonts w:cs="Times New Roman"/>
          <w:iCs/>
          <w:kern w:val="0"/>
          <w:sz w:val="20"/>
          <w:szCs w:val="20"/>
          <w:lang w:eastAsia="pl-PL"/>
        </w:rPr>
        <w:t xml:space="preserve"> może spowodować szkodę w </w:t>
      </w:r>
      <w:r w:rsidRPr="00391507">
        <w:rPr>
          <w:rFonts w:cs="Times New Roman"/>
          <w:iCs/>
          <w:kern w:val="0"/>
          <w:sz w:val="20"/>
          <w:szCs w:val="20"/>
          <w:lang w:eastAsia="pl-PL"/>
        </w:rPr>
        <w:t xml:space="preserve">majątku Zamawiającego wyrażającą się utratą przez Zamawiającego wsparcia przyznanego na podstawie </w:t>
      </w:r>
      <w:r w:rsidRPr="00391507">
        <w:rPr>
          <w:rFonts w:cs="Times New Roman"/>
          <w:iCs/>
          <w:color w:val="auto"/>
          <w:kern w:val="0"/>
          <w:sz w:val="20"/>
          <w:szCs w:val="20"/>
          <w:lang w:eastAsia="pl-PL"/>
        </w:rPr>
        <w:t xml:space="preserve">UMOWY Nr KPOD.07.02-IP.10 0160/24/KPO/663/2025/129 w kwocie do wartości brutto Umowy. </w:t>
      </w:r>
      <w:r w:rsidR="004D3C21">
        <w:rPr>
          <w:rFonts w:cs="Times New Roman"/>
          <w:iCs/>
          <w:color w:val="auto"/>
          <w:kern w:val="0"/>
          <w:sz w:val="20"/>
          <w:szCs w:val="20"/>
          <w:lang w:eastAsia="pl-PL"/>
        </w:rPr>
        <w:t>Na </w:t>
      </w:r>
      <w:r w:rsidRPr="00391507">
        <w:rPr>
          <w:rFonts w:cs="Times New Roman"/>
          <w:iCs/>
          <w:kern w:val="0"/>
          <w:sz w:val="20"/>
          <w:szCs w:val="20"/>
          <w:lang w:eastAsia="pl-PL"/>
        </w:rPr>
        <w:t xml:space="preserve">zasadach ogólnych Wykonawca ponosi odpowiedzialność odszkodowawczą za szkodę wyrażoną utratą wsparcia na podstawie w/w Umowy  niezależnie od obowiązku zapłaty kar umownych określonych w ust. 1. </w:t>
      </w:r>
    </w:p>
    <w:bookmarkEnd w:id="5"/>
    <w:p w14:paraId="3CEFC500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</w:p>
    <w:p w14:paraId="55657567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bookmarkStart w:id="6" w:name="_Hlk203059725"/>
      <w:r w:rsidRPr="00391507">
        <w:rPr>
          <w:rFonts w:cs="Times New Roman"/>
          <w:b/>
          <w:sz w:val="20"/>
          <w:szCs w:val="20"/>
        </w:rPr>
        <w:t>§8</w:t>
      </w:r>
    </w:p>
    <w:p w14:paraId="3055D98B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ZMIANA WIERZYCIELA</w:t>
      </w:r>
    </w:p>
    <w:p w14:paraId="68877D44" w14:textId="35CABEE8" w:rsidR="00391507" w:rsidRPr="00391507" w:rsidRDefault="00391507" w:rsidP="00391507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Czynność prawna mająca na celu zmianę wierzyciela Zamawiającego z tytuł</w:t>
      </w:r>
      <w:r w:rsidR="004D3C21">
        <w:rPr>
          <w:rFonts w:cs="Times New Roman"/>
          <w:sz w:val="20"/>
          <w:szCs w:val="20"/>
        </w:rPr>
        <w:t>u wierzytelności wynikających z </w:t>
      </w:r>
      <w:r w:rsidRPr="00391507">
        <w:rPr>
          <w:rFonts w:cs="Times New Roman"/>
          <w:sz w:val="20"/>
          <w:szCs w:val="20"/>
        </w:rPr>
        <w:t>niniejszej umowy może zostać dokonana tylko w trybie określonym w art. 54 ust. 5 – 7 ustawy z 15 kwietnia 2011 roku o działalności leczniczej.</w:t>
      </w:r>
    </w:p>
    <w:p w14:paraId="30DD7664" w14:textId="77777777" w:rsidR="00391507" w:rsidRPr="00391507" w:rsidRDefault="00391507" w:rsidP="00391507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3B13A841" w14:textId="77777777" w:rsidR="00391507" w:rsidRPr="00391507" w:rsidRDefault="00391507" w:rsidP="00391507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</w:p>
    <w:p w14:paraId="7C2A9BDA" w14:textId="77777777" w:rsidR="00391507" w:rsidRPr="00391507" w:rsidRDefault="00391507" w:rsidP="00391507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09A9FD06" w14:textId="77777777" w:rsidR="00391507" w:rsidRPr="00391507" w:rsidRDefault="00391507" w:rsidP="00391507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595C8859" w14:textId="77777777" w:rsidR="00391507" w:rsidRPr="00391507" w:rsidRDefault="00391507" w:rsidP="00391507">
      <w:pPr>
        <w:numPr>
          <w:ilvl w:val="0"/>
          <w:numId w:val="4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 której Zamawiający byłby zobowiązany do zapłaty podmiotom innym niż Wykonawca lub na rachunek bankowy innego podmiotu niż Wykonawca.</w:t>
      </w:r>
    </w:p>
    <w:bookmarkEnd w:id="6"/>
    <w:p w14:paraId="4DE7AEE0" w14:textId="77777777" w:rsidR="00391507" w:rsidRPr="00391507" w:rsidRDefault="00391507" w:rsidP="00391507">
      <w:pPr>
        <w:shd w:val="clear" w:color="auto" w:fill="FFFFFF"/>
        <w:jc w:val="both"/>
        <w:textAlignment w:val="auto"/>
        <w:rPr>
          <w:rFonts w:cs="Times New Roman"/>
          <w:sz w:val="20"/>
          <w:szCs w:val="20"/>
        </w:rPr>
      </w:pPr>
    </w:p>
    <w:p w14:paraId="4C2C9A78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§9</w:t>
      </w:r>
    </w:p>
    <w:p w14:paraId="662ED84A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POUFNOŚĆ</w:t>
      </w:r>
    </w:p>
    <w:p w14:paraId="2E2C81E6" w14:textId="77777777" w:rsidR="00391507" w:rsidRPr="00391507" w:rsidRDefault="00391507" w:rsidP="00391507">
      <w:pPr>
        <w:pStyle w:val="Akapitzlist"/>
        <w:numPr>
          <w:ilvl w:val="0"/>
          <w:numId w:val="10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 a w szczególności na 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7C80276C" w14:textId="77777777" w:rsidR="00391507" w:rsidRPr="00391507" w:rsidRDefault="00391507" w:rsidP="00391507">
      <w:pPr>
        <w:pStyle w:val="Akapitzlist"/>
        <w:numPr>
          <w:ilvl w:val="0"/>
          <w:numId w:val="10"/>
        </w:numPr>
        <w:overflowPunct/>
        <w:ind w:left="357" w:hanging="357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Obowiązek zachowania tajemnicy/poufności, o którym mowa w ust. 1, nie dotyczy informacji, które:</w:t>
      </w:r>
    </w:p>
    <w:p w14:paraId="5B755664" w14:textId="77777777" w:rsidR="00391507" w:rsidRDefault="00391507" w:rsidP="00391507">
      <w:pPr>
        <w:pStyle w:val="Akapitzlist"/>
        <w:numPr>
          <w:ilvl w:val="0"/>
          <w:numId w:val="8"/>
        </w:numPr>
        <w:shd w:val="clear" w:color="auto" w:fill="FFFFFF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 czasie ich ujawnienia były publicznie znane,</w:t>
      </w:r>
    </w:p>
    <w:p w14:paraId="28991AE5" w14:textId="77777777" w:rsidR="00FB550D" w:rsidRDefault="00FB550D" w:rsidP="00FB550D">
      <w:pPr>
        <w:shd w:val="clear" w:color="auto" w:fill="FFFFFF"/>
        <w:jc w:val="both"/>
        <w:textAlignment w:val="auto"/>
        <w:rPr>
          <w:rFonts w:cs="Times New Roman"/>
          <w:sz w:val="20"/>
          <w:szCs w:val="20"/>
        </w:rPr>
      </w:pPr>
    </w:p>
    <w:p w14:paraId="23AB0D4E" w14:textId="77777777" w:rsidR="00FB550D" w:rsidRPr="00FB550D" w:rsidRDefault="00FB550D" w:rsidP="00FB550D">
      <w:pPr>
        <w:shd w:val="clear" w:color="auto" w:fill="FFFFFF"/>
        <w:jc w:val="both"/>
        <w:textAlignment w:val="auto"/>
        <w:rPr>
          <w:rFonts w:cs="Times New Roman"/>
          <w:sz w:val="20"/>
          <w:szCs w:val="20"/>
        </w:rPr>
      </w:pPr>
    </w:p>
    <w:p w14:paraId="3F80136B" w14:textId="77777777" w:rsidR="00391507" w:rsidRPr="00391507" w:rsidRDefault="00391507" w:rsidP="00391507">
      <w:pPr>
        <w:pStyle w:val="Akapitzlist"/>
        <w:numPr>
          <w:ilvl w:val="0"/>
          <w:numId w:val="8"/>
        </w:numPr>
        <w:shd w:val="clear" w:color="auto" w:fill="FFFFFF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lastRenderedPageBreak/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2F75C896" w14:textId="77777777" w:rsidR="00391507" w:rsidRPr="00391507" w:rsidRDefault="00391507" w:rsidP="00391507">
      <w:pPr>
        <w:overflowPunct/>
        <w:autoSpaceDE w:val="0"/>
        <w:autoSpaceDN w:val="0"/>
        <w:adjustRightInd w:val="0"/>
        <w:jc w:val="both"/>
        <w:textAlignment w:val="auto"/>
        <w:rPr>
          <w:rFonts w:cs="Times New Roman"/>
          <w:bCs/>
          <w:iCs/>
          <w:sz w:val="20"/>
          <w:szCs w:val="20"/>
        </w:rPr>
      </w:pPr>
    </w:p>
    <w:p w14:paraId="549CFEBA" w14:textId="77777777" w:rsidR="00391507" w:rsidRPr="00391507" w:rsidRDefault="00391507" w:rsidP="00391507">
      <w:pPr>
        <w:autoSpaceDE w:val="0"/>
        <w:autoSpaceDN w:val="0"/>
        <w:adjustRightInd w:val="0"/>
        <w:jc w:val="center"/>
        <w:rPr>
          <w:rFonts w:cs="Times New Roman"/>
          <w:b/>
          <w:bCs/>
          <w:sz w:val="20"/>
          <w:szCs w:val="20"/>
        </w:rPr>
      </w:pPr>
      <w:r w:rsidRPr="00391507">
        <w:rPr>
          <w:rFonts w:cs="Times New Roman"/>
          <w:b/>
          <w:bCs/>
          <w:sz w:val="20"/>
          <w:szCs w:val="20"/>
        </w:rPr>
        <w:t>§10</w:t>
      </w:r>
    </w:p>
    <w:p w14:paraId="25E5166A" w14:textId="77777777" w:rsidR="00391507" w:rsidRPr="00391507" w:rsidRDefault="00391507" w:rsidP="00391507">
      <w:pPr>
        <w:autoSpaceDE w:val="0"/>
        <w:autoSpaceDN w:val="0"/>
        <w:adjustRightInd w:val="0"/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ODSTĄPIENIE OD UMOWY/ROZWIĄZANIE UMOWY</w:t>
      </w:r>
    </w:p>
    <w:p w14:paraId="6099A91D" w14:textId="17B9FF4D" w:rsidR="00391507" w:rsidRPr="00391507" w:rsidRDefault="00391507" w:rsidP="00391507">
      <w:pPr>
        <w:numPr>
          <w:ilvl w:val="2"/>
          <w:numId w:val="29"/>
        </w:numPr>
        <w:overflowPunct/>
        <w:autoSpaceDE w:val="0"/>
        <w:autoSpaceDN w:val="0"/>
        <w:adjustRightInd w:val="0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Zamawiający może odstąpić od umowy w razie zaistnienia istotnej zmia</w:t>
      </w:r>
      <w:r w:rsidR="00C24C31">
        <w:rPr>
          <w:rFonts w:cs="Times New Roman"/>
          <w:sz w:val="20"/>
          <w:szCs w:val="20"/>
        </w:rPr>
        <w:t>ny okoliczności powodującej, że </w:t>
      </w:r>
      <w:r w:rsidRPr="00391507">
        <w:rPr>
          <w:rFonts w:cs="Times New Roman"/>
          <w:sz w:val="20"/>
          <w:szCs w:val="20"/>
        </w:rPr>
        <w:t>wykonanie umowy nie leży w interesie publicznym, czego nie można było przewidzieć w chwili zawarcia umowy.</w:t>
      </w:r>
    </w:p>
    <w:p w14:paraId="01F997C1" w14:textId="4BD07767" w:rsidR="00391507" w:rsidRPr="00391507" w:rsidRDefault="00391507" w:rsidP="00391507">
      <w:pPr>
        <w:numPr>
          <w:ilvl w:val="2"/>
          <w:numId w:val="29"/>
        </w:numPr>
        <w:overflowPunct/>
        <w:autoSpaceDE w:val="0"/>
        <w:autoSpaceDN w:val="0"/>
        <w:adjustRightInd w:val="0"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Zamawiający może odstąpić od umowy w terminie 30 dni od powzięcia wiadomości, o któ</w:t>
      </w:r>
      <w:r w:rsidR="00C24C31">
        <w:rPr>
          <w:rFonts w:cs="Times New Roman"/>
          <w:sz w:val="20"/>
          <w:szCs w:val="20"/>
        </w:rPr>
        <w:t>rych mowa w  ust. </w:t>
      </w:r>
      <w:r w:rsidRPr="00391507">
        <w:rPr>
          <w:rFonts w:cs="Times New Roman"/>
          <w:sz w:val="20"/>
          <w:szCs w:val="20"/>
        </w:rPr>
        <w:t>1 niniejszego paragrafu.</w:t>
      </w:r>
    </w:p>
    <w:p w14:paraId="5F3F6EE6" w14:textId="77777777" w:rsidR="00391507" w:rsidRPr="00391507" w:rsidRDefault="00391507" w:rsidP="00391507">
      <w:pPr>
        <w:pStyle w:val="Akapitzlist"/>
        <w:numPr>
          <w:ilvl w:val="0"/>
          <w:numId w:val="30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391507">
        <w:rPr>
          <w:rFonts w:cs="Times New Roman"/>
          <w:color w:val="000000" w:themeColor="text1"/>
          <w:sz w:val="20"/>
          <w:szCs w:val="20"/>
        </w:rPr>
        <w:t>Zamawiający może także odstąpić od umowy/wypowiedzieć umowę w przypadku nie zawarcia przez Wykonawcę umowy o przetwarzaniu danych osobowych zgodnie z art. 28 RODO z winy Wykonawcy, w tym w szczególności wskutek braku zdolności do zawarcia takiej umowy (niespełniania przesłanek z art. 28 RODO w terminie 30 dni od dnia zawarcia umowy nie później niż przed pierwszą czynnością Wykonawcy wymagającą przekazania danych osobowych, których administratorem jest Zamawiający (dotyczy umów których wykonanie związane jest z koniecznością powierzenia i/lub przetwarzania danych osobowych gromadzonych przez Zamawiającego).</w:t>
      </w:r>
    </w:p>
    <w:p w14:paraId="1F8E58B5" w14:textId="77777777" w:rsidR="00391507" w:rsidRPr="00391507" w:rsidRDefault="00391507" w:rsidP="00391507">
      <w:pPr>
        <w:overflowPunct/>
        <w:autoSpaceDE w:val="0"/>
        <w:autoSpaceDN w:val="0"/>
        <w:adjustRightInd w:val="0"/>
        <w:jc w:val="both"/>
        <w:textAlignment w:val="auto"/>
        <w:rPr>
          <w:rFonts w:cs="Times New Roman"/>
          <w:bCs/>
          <w:iCs/>
          <w:sz w:val="20"/>
          <w:szCs w:val="20"/>
        </w:rPr>
      </w:pPr>
    </w:p>
    <w:p w14:paraId="32EDD87E" w14:textId="77777777" w:rsidR="00391507" w:rsidRPr="00391507" w:rsidRDefault="00391507" w:rsidP="00391507">
      <w:pPr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§11</w:t>
      </w:r>
    </w:p>
    <w:p w14:paraId="69973136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POSTANOWIENIA KOŃCOWE</w:t>
      </w:r>
    </w:p>
    <w:p w14:paraId="6847E3D8" w14:textId="77777777" w:rsidR="00391507" w:rsidRPr="00391507" w:rsidRDefault="00391507" w:rsidP="00391507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Wszelkie zmiany treści niniejszej umowy, wymagają formy pisemnej (aneks) pod rygorem nieważności.</w:t>
      </w:r>
    </w:p>
    <w:p w14:paraId="0350DF2F" w14:textId="74B98AF7" w:rsidR="00391507" w:rsidRPr="00C24C31" w:rsidRDefault="00391507" w:rsidP="007F5E5B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C24C31">
        <w:rPr>
          <w:rFonts w:cs="Times New Roman"/>
          <w:color w:val="auto"/>
          <w:sz w:val="20"/>
          <w:szCs w:val="20"/>
        </w:rPr>
        <w:t xml:space="preserve">W sprawach nie uregulowanych umową stosuje się przepisy Kodeksu Cywilnego oraz ustawy z dnia </w:t>
      </w:r>
      <w:r w:rsidR="00C24C31">
        <w:rPr>
          <w:rFonts w:cs="Times New Roman"/>
          <w:color w:val="auto"/>
          <w:sz w:val="20"/>
          <w:szCs w:val="20"/>
        </w:rPr>
        <w:t>11 </w:t>
      </w:r>
      <w:r w:rsidRPr="00C24C31">
        <w:rPr>
          <w:rFonts w:cs="Times New Roman"/>
          <w:color w:val="auto"/>
          <w:sz w:val="20"/>
          <w:szCs w:val="20"/>
        </w:rPr>
        <w:t>września 2019r. Prawo zamówień publicznych.</w:t>
      </w:r>
    </w:p>
    <w:p w14:paraId="508EB111" w14:textId="77777777" w:rsidR="00391507" w:rsidRPr="00391507" w:rsidRDefault="00391507" w:rsidP="00391507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bookmarkStart w:id="7" w:name="_Hlk167533430"/>
      <w:r w:rsidRPr="00391507">
        <w:rPr>
          <w:rFonts w:cs="Times New Roman"/>
          <w:color w:val="auto"/>
          <w:sz w:val="20"/>
          <w:szCs w:val="20"/>
        </w:rPr>
        <w:t xml:space="preserve">Sądem do rozstrzygania sporów wynikających z Umowy jest sąd powszechny właściwy wg siedziby Zamawiającego. </w:t>
      </w:r>
    </w:p>
    <w:p w14:paraId="0D2BAC5A" w14:textId="77777777" w:rsidR="00391507" w:rsidRPr="00391507" w:rsidRDefault="00391507" w:rsidP="00391507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Przedstawicielami stron w ramach wykonywania umowy są:</w:t>
      </w:r>
    </w:p>
    <w:p w14:paraId="5F7FB4A3" w14:textId="21BFDA25" w:rsidR="00391507" w:rsidRPr="00C24C31" w:rsidRDefault="00391507" w:rsidP="00C24C31">
      <w:pPr>
        <w:pStyle w:val="Akapitzlist"/>
        <w:numPr>
          <w:ilvl w:val="0"/>
          <w:numId w:val="35"/>
        </w:numPr>
        <w:jc w:val="both"/>
        <w:rPr>
          <w:rFonts w:cs="Times New Roman"/>
          <w:color w:val="auto"/>
          <w:sz w:val="20"/>
          <w:szCs w:val="20"/>
        </w:rPr>
      </w:pPr>
      <w:r w:rsidRPr="00C24C31">
        <w:rPr>
          <w:rFonts w:cs="Times New Roman"/>
          <w:color w:val="auto"/>
          <w:sz w:val="20"/>
          <w:szCs w:val="20"/>
        </w:rPr>
        <w:t>ze strony Wykonawcy Pan/i/ ………………………………………</w:t>
      </w:r>
    </w:p>
    <w:p w14:paraId="4141B70B" w14:textId="3C023407" w:rsidR="00391507" w:rsidRPr="00C24C31" w:rsidRDefault="00391507" w:rsidP="00C24C31">
      <w:pPr>
        <w:pStyle w:val="Akapitzlist"/>
        <w:numPr>
          <w:ilvl w:val="0"/>
          <w:numId w:val="35"/>
        </w:numPr>
        <w:jc w:val="both"/>
        <w:rPr>
          <w:rFonts w:cs="Times New Roman"/>
          <w:color w:val="auto"/>
          <w:sz w:val="20"/>
          <w:szCs w:val="20"/>
        </w:rPr>
      </w:pPr>
      <w:r w:rsidRPr="00C24C31">
        <w:rPr>
          <w:rFonts w:cs="Times New Roman"/>
          <w:color w:val="auto"/>
          <w:sz w:val="20"/>
          <w:szCs w:val="20"/>
        </w:rPr>
        <w:t xml:space="preserve">ze strony Zamawiającego Pan/i/ ………………………………….  </w:t>
      </w:r>
    </w:p>
    <w:bookmarkEnd w:id="7"/>
    <w:p w14:paraId="1117F512" w14:textId="3DDD6379" w:rsidR="00391507" w:rsidRPr="00391507" w:rsidRDefault="00391507" w:rsidP="00391507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 xml:space="preserve">Niniejsza umowa została sporządzona w dwóch jednobrzmiących egzemplarzach – 1 egzemplarz </w:t>
      </w:r>
      <w:r w:rsidR="00C24C31">
        <w:rPr>
          <w:rFonts w:cs="Times New Roman"/>
          <w:color w:val="auto"/>
          <w:sz w:val="20"/>
          <w:szCs w:val="20"/>
        </w:rPr>
        <w:t>dla </w:t>
      </w:r>
      <w:r w:rsidRPr="00391507">
        <w:rPr>
          <w:rFonts w:cs="Times New Roman"/>
          <w:color w:val="auto"/>
          <w:sz w:val="20"/>
          <w:szCs w:val="20"/>
        </w:rPr>
        <w:t>Zamawiającego, 1 egzemplarz dla Wykonawcy.</w:t>
      </w:r>
    </w:p>
    <w:p w14:paraId="5F215F5F" w14:textId="77777777" w:rsidR="00391507" w:rsidRDefault="00391507" w:rsidP="00391507">
      <w:pPr>
        <w:jc w:val="both"/>
        <w:rPr>
          <w:rFonts w:cs="Times New Roman"/>
          <w:sz w:val="20"/>
          <w:szCs w:val="20"/>
        </w:rPr>
      </w:pPr>
    </w:p>
    <w:p w14:paraId="70A0ED64" w14:textId="77777777" w:rsidR="00C24C31" w:rsidRPr="00391507" w:rsidRDefault="00C24C31" w:rsidP="00391507">
      <w:pPr>
        <w:jc w:val="both"/>
        <w:rPr>
          <w:rFonts w:cs="Times New Roman"/>
          <w:sz w:val="20"/>
          <w:szCs w:val="20"/>
        </w:rPr>
      </w:pPr>
    </w:p>
    <w:p w14:paraId="26E89B41" w14:textId="77777777" w:rsidR="00391507" w:rsidRPr="00391507" w:rsidRDefault="00391507" w:rsidP="00391507">
      <w:pPr>
        <w:jc w:val="both"/>
        <w:rPr>
          <w:rFonts w:cs="Times New Roman"/>
          <w:sz w:val="20"/>
          <w:szCs w:val="20"/>
        </w:rPr>
      </w:pPr>
    </w:p>
    <w:p w14:paraId="4498C7E2" w14:textId="7F79408A" w:rsidR="00391507" w:rsidRPr="00C24C31" w:rsidRDefault="00391507" w:rsidP="00391507">
      <w:pPr>
        <w:jc w:val="center"/>
        <w:rPr>
          <w:rFonts w:cs="Times New Roman"/>
          <w:b/>
          <w:i/>
          <w:u w:val="single"/>
        </w:rPr>
      </w:pPr>
      <w:r w:rsidRPr="00C24C31">
        <w:rPr>
          <w:rFonts w:cs="Times New Roman"/>
          <w:b/>
          <w:i/>
          <w:u w:val="single"/>
        </w:rPr>
        <w:t>Wykonawca</w:t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="00C24C31">
        <w:rPr>
          <w:rFonts w:cs="Times New Roman"/>
          <w:b/>
          <w:i/>
        </w:rPr>
        <w:tab/>
      </w:r>
      <w:r w:rsidR="00C24C31">
        <w:rPr>
          <w:rFonts w:cs="Times New Roman"/>
          <w:b/>
          <w:i/>
        </w:rPr>
        <w:tab/>
      </w:r>
      <w:r w:rsid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  <w:u w:val="single"/>
        </w:rPr>
        <w:t>Zamawiający</w:t>
      </w:r>
    </w:p>
    <w:p w14:paraId="3438F694" w14:textId="77777777" w:rsidR="00391507" w:rsidRDefault="00391507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69ADDFCC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4E6F8414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582B9FD7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1C9FD03A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3A0401BC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46C359C5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4F57B78D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73298605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47EAA4F9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0FC7BD40" w14:textId="77777777" w:rsidR="00C24C31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7CB3FD17" w14:textId="77777777" w:rsidR="00C24C31" w:rsidRPr="00391507" w:rsidRDefault="00C24C31" w:rsidP="00391507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08585E91" w14:textId="77777777" w:rsidR="00391507" w:rsidRPr="00391507" w:rsidRDefault="00391507" w:rsidP="00391507">
      <w:pPr>
        <w:jc w:val="both"/>
        <w:rPr>
          <w:rFonts w:cs="Times New Roman"/>
          <w:sz w:val="20"/>
          <w:szCs w:val="20"/>
        </w:rPr>
      </w:pPr>
    </w:p>
    <w:p w14:paraId="7CF1180D" w14:textId="65619786" w:rsidR="00C24C31" w:rsidRPr="00391507" w:rsidRDefault="00C24C31" w:rsidP="00C24C31">
      <w:pPr>
        <w:spacing w:line="360" w:lineRule="auto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Załączniki</w:t>
      </w:r>
      <w:r>
        <w:rPr>
          <w:rFonts w:cs="Times New Roman"/>
          <w:sz w:val="20"/>
          <w:szCs w:val="20"/>
        </w:rPr>
        <w:t xml:space="preserve"> do Umowy</w:t>
      </w:r>
      <w:r w:rsidRPr="00391507">
        <w:rPr>
          <w:rFonts w:cs="Times New Roman"/>
          <w:sz w:val="20"/>
          <w:szCs w:val="20"/>
        </w:rPr>
        <w:t>:</w:t>
      </w:r>
    </w:p>
    <w:p w14:paraId="4834AA53" w14:textId="77777777" w:rsidR="00C24C31" w:rsidRPr="00391507" w:rsidRDefault="00C24C31" w:rsidP="00C24C31">
      <w:pPr>
        <w:spacing w:line="360" w:lineRule="auto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Załącznik nr 1 - Wykaz asortymentowo-cenowy, </w:t>
      </w:r>
    </w:p>
    <w:p w14:paraId="277718E1" w14:textId="77777777" w:rsidR="00C24C31" w:rsidRPr="00391507" w:rsidRDefault="00C24C31" w:rsidP="00C24C31">
      <w:pPr>
        <w:spacing w:line="360" w:lineRule="auto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Załącznik nr 2 - Protokół zdawczo odbiorczy urządzenia,</w:t>
      </w:r>
    </w:p>
    <w:p w14:paraId="1F024AB4" w14:textId="77777777" w:rsidR="00C24C31" w:rsidRPr="00391507" w:rsidRDefault="00C24C31" w:rsidP="00C24C31">
      <w:pPr>
        <w:spacing w:line="360" w:lineRule="auto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Załącznik nr 3 - Protokół wykonania szkolenia.</w:t>
      </w:r>
    </w:p>
    <w:p w14:paraId="56A30809" w14:textId="77777777" w:rsidR="00391507" w:rsidRPr="00391507" w:rsidRDefault="00391507" w:rsidP="00391507">
      <w:pPr>
        <w:tabs>
          <w:tab w:val="left" w:pos="0"/>
          <w:tab w:val="left" w:pos="4500"/>
        </w:tabs>
        <w:jc w:val="both"/>
        <w:rPr>
          <w:rFonts w:cs="Times New Roman"/>
          <w:b/>
          <w:sz w:val="20"/>
          <w:szCs w:val="20"/>
        </w:rPr>
      </w:pPr>
    </w:p>
    <w:p w14:paraId="12AE5774" w14:textId="77777777" w:rsidR="00C24C31" w:rsidRDefault="00C24C31" w:rsidP="00391507">
      <w:pPr>
        <w:tabs>
          <w:tab w:val="left" w:pos="0"/>
          <w:tab w:val="left" w:pos="4500"/>
        </w:tabs>
        <w:jc w:val="both"/>
        <w:rPr>
          <w:rFonts w:cs="Times New Roman"/>
          <w:b/>
          <w:sz w:val="20"/>
          <w:szCs w:val="20"/>
        </w:rPr>
        <w:sectPr w:rsidR="00C24C31">
          <w:headerReference w:type="default" r:id="rId9"/>
          <w:footerReference w:type="default" r:id="rId10"/>
          <w:pgSz w:w="11906" w:h="16838"/>
          <w:pgMar w:top="1418" w:right="1418" w:bottom="1418" w:left="1418" w:header="0" w:footer="851" w:gutter="0"/>
          <w:cols w:space="708"/>
          <w:docGrid w:linePitch="240"/>
        </w:sectPr>
      </w:pPr>
    </w:p>
    <w:p w14:paraId="6CAF58D0" w14:textId="77777777" w:rsidR="00391507" w:rsidRPr="00391507" w:rsidRDefault="00391507" w:rsidP="00391507">
      <w:pPr>
        <w:ind w:left="6780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lastRenderedPageBreak/>
        <w:t>Załącznik nr 2 do Umowy</w:t>
      </w:r>
    </w:p>
    <w:p w14:paraId="1DEF27E3" w14:textId="77777777" w:rsidR="00391507" w:rsidRPr="00391507" w:rsidRDefault="00391507" w:rsidP="00391507">
      <w:pPr>
        <w:ind w:left="7080"/>
        <w:jc w:val="right"/>
        <w:rPr>
          <w:rFonts w:cs="Times New Roman"/>
          <w:sz w:val="20"/>
          <w:szCs w:val="20"/>
        </w:rPr>
      </w:pPr>
    </w:p>
    <w:p w14:paraId="7ADA00E9" w14:textId="77777777" w:rsidR="00391507" w:rsidRPr="00391507" w:rsidRDefault="00391507" w:rsidP="00391507">
      <w:pPr>
        <w:ind w:left="7080"/>
        <w:jc w:val="right"/>
        <w:rPr>
          <w:rFonts w:cs="Times New Roman"/>
          <w:i/>
          <w:sz w:val="20"/>
          <w:szCs w:val="20"/>
        </w:rPr>
      </w:pPr>
      <w:r w:rsidRPr="00391507">
        <w:rPr>
          <w:rFonts w:cs="Times New Roman"/>
          <w:sz w:val="20"/>
          <w:szCs w:val="20"/>
        </w:rPr>
        <w:t>…...................................</w:t>
      </w:r>
    </w:p>
    <w:p w14:paraId="1861D57F" w14:textId="6356FC19" w:rsidR="00391507" w:rsidRPr="00C24C31" w:rsidRDefault="00391507" w:rsidP="00391507">
      <w:pPr>
        <w:ind w:left="7080"/>
        <w:jc w:val="center"/>
        <w:rPr>
          <w:rFonts w:cs="Times New Roman"/>
          <w:sz w:val="16"/>
          <w:szCs w:val="16"/>
        </w:rPr>
      </w:pPr>
      <w:r w:rsidRPr="00C24C31">
        <w:rPr>
          <w:rFonts w:cs="Times New Roman"/>
          <w:i/>
          <w:sz w:val="16"/>
          <w:szCs w:val="16"/>
        </w:rPr>
        <w:t xml:space="preserve">  miejscowość</w:t>
      </w:r>
      <w:r w:rsidR="00C24C31">
        <w:rPr>
          <w:rFonts w:cs="Times New Roman"/>
          <w:i/>
          <w:sz w:val="16"/>
          <w:szCs w:val="16"/>
        </w:rPr>
        <w:t>,</w:t>
      </w:r>
      <w:r w:rsidRPr="00C24C31">
        <w:rPr>
          <w:rFonts w:cs="Times New Roman"/>
          <w:i/>
          <w:sz w:val="16"/>
          <w:szCs w:val="16"/>
        </w:rPr>
        <w:t xml:space="preserve"> data</w:t>
      </w:r>
    </w:p>
    <w:p w14:paraId="7C481D82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</w:p>
    <w:p w14:paraId="75A10327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</w:p>
    <w:p w14:paraId="3D02E3FB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PROTOKÓŁ  ZDAWCZO – ODBIORCZY</w:t>
      </w:r>
    </w:p>
    <w:p w14:paraId="32F0F4EB" w14:textId="77777777" w:rsidR="00391507" w:rsidRPr="00391507" w:rsidRDefault="00391507" w:rsidP="00391507">
      <w:pPr>
        <w:jc w:val="center"/>
        <w:rPr>
          <w:rFonts w:cs="Times New Roman"/>
          <w:sz w:val="20"/>
          <w:szCs w:val="20"/>
        </w:rPr>
      </w:pPr>
    </w:p>
    <w:p w14:paraId="60F0A1F4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0A81EB88" w14:textId="77777777" w:rsidR="00391507" w:rsidRPr="00391507" w:rsidRDefault="00391507" w:rsidP="00391507">
      <w:pPr>
        <w:jc w:val="both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Zamawiający : </w:t>
      </w:r>
    </w:p>
    <w:p w14:paraId="3535645F" w14:textId="77777777" w:rsidR="00391507" w:rsidRPr="00391507" w:rsidRDefault="00391507" w:rsidP="00391507">
      <w:pPr>
        <w:jc w:val="both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Szpital Specjalistyczny im. Edmunda Biernackiego w Mielcu, ul. Żeromskiego 22</w:t>
      </w:r>
    </w:p>
    <w:p w14:paraId="5C58718B" w14:textId="77777777" w:rsidR="00391507" w:rsidRPr="00391507" w:rsidRDefault="00391507" w:rsidP="00391507">
      <w:pPr>
        <w:rPr>
          <w:rFonts w:cs="Times New Roman"/>
          <w:b/>
          <w:sz w:val="20"/>
          <w:szCs w:val="20"/>
        </w:rPr>
      </w:pPr>
    </w:p>
    <w:p w14:paraId="4808C3F4" w14:textId="77777777" w:rsidR="00391507" w:rsidRPr="00391507" w:rsidRDefault="00391507" w:rsidP="00391507">
      <w:pPr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 imieniu którego odbioru, na podstawie oględzin zewnętrznych, dokonuje pracownik ds. Aparatury Medycznej: </w:t>
      </w:r>
    </w:p>
    <w:p w14:paraId="1352350B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53C9B2D3" w14:textId="77777777" w:rsidR="00391507" w:rsidRPr="00391507" w:rsidRDefault="00391507" w:rsidP="00391507">
      <w:pPr>
        <w:rPr>
          <w:rFonts w:cs="Times New Roman"/>
          <w:i/>
          <w:sz w:val="20"/>
          <w:szCs w:val="20"/>
        </w:rPr>
      </w:pP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……………………………………………………………………………………………….</w:t>
      </w:r>
    </w:p>
    <w:p w14:paraId="7BDE1B98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i/>
          <w:sz w:val="20"/>
          <w:szCs w:val="20"/>
        </w:rPr>
        <w:t>(Imię i Nazwisko, stanowisko)</w:t>
      </w:r>
    </w:p>
    <w:p w14:paraId="12D59959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27689A04" w14:textId="77777777" w:rsidR="00391507" w:rsidRPr="00391507" w:rsidRDefault="00391507" w:rsidP="00391507">
      <w:pPr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niniejszym potwierdza przyjęcie od Wykonawcy :</w:t>
      </w:r>
    </w:p>
    <w:p w14:paraId="72E94525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0E9765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1CD300BE" w14:textId="77777777" w:rsidR="00391507" w:rsidRPr="00391507" w:rsidRDefault="00391507" w:rsidP="00391507">
      <w:pPr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w imieniu którego przekazuje: </w:t>
      </w:r>
    </w:p>
    <w:p w14:paraId="65D04706" w14:textId="77777777" w:rsidR="00391507" w:rsidRPr="00391507" w:rsidRDefault="00391507" w:rsidP="00391507">
      <w:pPr>
        <w:rPr>
          <w:rFonts w:cs="Times New Roman"/>
          <w:i/>
          <w:sz w:val="20"/>
          <w:szCs w:val="20"/>
        </w:rPr>
      </w:pP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………………………………………………………………………………………………………….</w:t>
      </w:r>
    </w:p>
    <w:p w14:paraId="02418E65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i/>
          <w:sz w:val="20"/>
          <w:szCs w:val="20"/>
        </w:rPr>
        <w:t>(Imię i Nazwisko, stanowisko)</w:t>
      </w:r>
    </w:p>
    <w:p w14:paraId="28006AAC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330901E2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następującą aparaturę medyczną/sprzęt/urządzenie:</w:t>
      </w:r>
    </w:p>
    <w:p w14:paraId="7B9A0AD2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5F9E24AE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Nazwa: ……………………….</w:t>
      </w:r>
    </w:p>
    <w:p w14:paraId="50F213EE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Typ: …………………………..</w:t>
      </w:r>
    </w:p>
    <w:p w14:paraId="71F380CD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Nr seryjny: ……………………</w:t>
      </w:r>
    </w:p>
    <w:p w14:paraId="25A13588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Producent:…………………….</w:t>
      </w:r>
    </w:p>
    <w:p w14:paraId="348F5C07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Rok produkcji: ……………….</w:t>
      </w:r>
    </w:p>
    <w:p w14:paraId="7ACA462A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Ilość: ………………………….</w:t>
      </w:r>
    </w:p>
    <w:p w14:paraId="3CF2C05B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47CA29B7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Stan dostawy :</w:t>
      </w:r>
      <w:r w:rsidRPr="00391507">
        <w:rPr>
          <w:rFonts w:cs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AF3656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29C44774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Ewentualne zastrzeżenia :</w:t>
      </w:r>
    </w:p>
    <w:p w14:paraId="69F5E82F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D93203" w14:textId="77777777" w:rsidR="00391507" w:rsidRPr="00391507" w:rsidRDefault="00391507" w:rsidP="00391507">
      <w:pPr>
        <w:rPr>
          <w:rFonts w:cs="Times New Roman"/>
          <w:sz w:val="20"/>
          <w:szCs w:val="20"/>
        </w:rPr>
      </w:pPr>
    </w:p>
    <w:p w14:paraId="3C6055E3" w14:textId="252B8113" w:rsidR="00391507" w:rsidRPr="00391507" w:rsidRDefault="00391507" w:rsidP="00391507">
      <w:pPr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Raporty określone w umowie ( § 2 ust. 4 ) złożono/nie</w:t>
      </w:r>
      <w:r w:rsidR="00DB3D19">
        <w:rPr>
          <w:rFonts w:cs="Times New Roman"/>
          <w:b/>
          <w:sz w:val="20"/>
          <w:szCs w:val="20"/>
        </w:rPr>
        <w:t xml:space="preserve"> </w:t>
      </w:r>
      <w:r w:rsidRPr="00391507">
        <w:rPr>
          <w:rFonts w:cs="Times New Roman"/>
          <w:b/>
          <w:sz w:val="20"/>
          <w:szCs w:val="20"/>
        </w:rPr>
        <w:t xml:space="preserve">złożono i przyjęto z zastrzeżeniami/bez zastrzeżeń: </w:t>
      </w:r>
    </w:p>
    <w:p w14:paraId="56CBB32A" w14:textId="77777777" w:rsidR="00391507" w:rsidRPr="00391507" w:rsidRDefault="00391507" w:rsidP="00391507">
      <w:pPr>
        <w:rPr>
          <w:rFonts w:cs="Times New Roman"/>
          <w:b/>
          <w:sz w:val="20"/>
          <w:szCs w:val="20"/>
        </w:rPr>
      </w:pPr>
    </w:p>
    <w:p w14:paraId="5FA539F5" w14:textId="77777777" w:rsidR="00391507" w:rsidRPr="00391507" w:rsidRDefault="00391507" w:rsidP="00391507">
      <w:pPr>
        <w:rPr>
          <w:rFonts w:cs="Times New Roman"/>
          <w:bCs/>
          <w:sz w:val="20"/>
          <w:szCs w:val="20"/>
        </w:rPr>
      </w:pPr>
      <w:r w:rsidRPr="00391507">
        <w:rPr>
          <w:rFonts w:cs="Times New Roman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AD54D4" w14:textId="77777777" w:rsidR="00391507" w:rsidRPr="00391507" w:rsidRDefault="00391507" w:rsidP="00391507">
      <w:pPr>
        <w:rPr>
          <w:rFonts w:cs="Times New Roman"/>
          <w:b/>
          <w:sz w:val="20"/>
          <w:szCs w:val="20"/>
        </w:rPr>
      </w:pPr>
    </w:p>
    <w:p w14:paraId="749C2746" w14:textId="77777777" w:rsidR="00391507" w:rsidRPr="00391507" w:rsidRDefault="00391507" w:rsidP="00391507">
      <w:pPr>
        <w:rPr>
          <w:rFonts w:cs="Times New Roman"/>
          <w:b/>
          <w:sz w:val="20"/>
          <w:szCs w:val="20"/>
        </w:rPr>
      </w:pPr>
    </w:p>
    <w:p w14:paraId="1FB6E472" w14:textId="77777777" w:rsidR="00C24C31" w:rsidRPr="00C24C31" w:rsidRDefault="00C24C31" w:rsidP="00C24C31">
      <w:pPr>
        <w:jc w:val="center"/>
        <w:rPr>
          <w:rFonts w:cs="Times New Roman"/>
          <w:b/>
          <w:i/>
          <w:u w:val="single"/>
        </w:rPr>
      </w:pPr>
      <w:r w:rsidRPr="00C24C31">
        <w:rPr>
          <w:rFonts w:cs="Times New Roman"/>
          <w:b/>
          <w:i/>
          <w:u w:val="single"/>
        </w:rPr>
        <w:t>Wykonawca</w:t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  <w:u w:val="single"/>
        </w:rPr>
        <w:t>Zamawiający</w:t>
      </w:r>
    </w:p>
    <w:p w14:paraId="5CC70172" w14:textId="77777777" w:rsidR="00391507" w:rsidRPr="00391507" w:rsidRDefault="00391507" w:rsidP="00391507">
      <w:pPr>
        <w:rPr>
          <w:rFonts w:cs="Times New Roman"/>
          <w:b/>
          <w:i/>
          <w:sz w:val="20"/>
          <w:szCs w:val="20"/>
          <w:u w:val="single"/>
        </w:rPr>
      </w:pPr>
    </w:p>
    <w:p w14:paraId="74822B5D" w14:textId="77777777" w:rsidR="00C24C31" w:rsidRDefault="00C24C31" w:rsidP="00391507">
      <w:pPr>
        <w:rPr>
          <w:rFonts w:cs="Times New Roman"/>
          <w:b/>
          <w:i/>
          <w:sz w:val="20"/>
          <w:szCs w:val="20"/>
          <w:u w:val="single"/>
        </w:rPr>
        <w:sectPr w:rsidR="00C24C31" w:rsidSect="00C24C31">
          <w:pgSz w:w="11906" w:h="16838" w:code="9"/>
          <w:pgMar w:top="1418" w:right="1418" w:bottom="1418" w:left="1418" w:header="0" w:footer="851" w:gutter="0"/>
          <w:cols w:space="708"/>
          <w:docGrid w:linePitch="240"/>
        </w:sectPr>
      </w:pPr>
    </w:p>
    <w:p w14:paraId="6F948043" w14:textId="77777777" w:rsidR="00391507" w:rsidRPr="00391507" w:rsidRDefault="00391507" w:rsidP="00391507">
      <w:pPr>
        <w:ind w:left="6441" w:firstLine="113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lastRenderedPageBreak/>
        <w:t>Załącznik nr 3 do Umowy</w:t>
      </w:r>
    </w:p>
    <w:p w14:paraId="2F097B8F" w14:textId="77777777" w:rsidR="00391507" w:rsidRPr="00391507" w:rsidRDefault="00391507" w:rsidP="00391507">
      <w:pPr>
        <w:widowControl/>
        <w:suppressAutoHyphens w:val="0"/>
        <w:overflowPunct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19D5E21C" w14:textId="77777777" w:rsidR="00391507" w:rsidRPr="00391507" w:rsidRDefault="00391507" w:rsidP="00391507">
      <w:pPr>
        <w:widowControl/>
        <w:suppressAutoHyphens w:val="0"/>
        <w:overflowPunct/>
        <w:jc w:val="both"/>
        <w:textAlignment w:val="auto"/>
        <w:rPr>
          <w:rFonts w:cs="Times New Roman"/>
          <w:color w:val="auto"/>
          <w:kern w:val="0"/>
          <w:sz w:val="20"/>
          <w:szCs w:val="20"/>
          <w:lang w:eastAsia="pl-PL"/>
        </w:rPr>
      </w:pPr>
    </w:p>
    <w:p w14:paraId="3D5018C0" w14:textId="77777777" w:rsidR="00391507" w:rsidRPr="00391507" w:rsidRDefault="00391507" w:rsidP="00391507">
      <w:pPr>
        <w:spacing w:after="240"/>
        <w:jc w:val="center"/>
        <w:rPr>
          <w:rFonts w:cs="Times New Roman"/>
          <w:b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>PROTOKÓŁ WYKONANIA SZKOLENIA</w:t>
      </w:r>
    </w:p>
    <w:p w14:paraId="44D249A7" w14:textId="77777777" w:rsidR="00391507" w:rsidRPr="00391507" w:rsidRDefault="00391507" w:rsidP="00391507">
      <w:pPr>
        <w:spacing w:line="276" w:lineRule="auto"/>
        <w:ind w:left="1276" w:hanging="1276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b/>
          <w:sz w:val="20"/>
          <w:szCs w:val="20"/>
        </w:rPr>
        <w:t xml:space="preserve">Wykonawca: </w:t>
      </w:r>
      <w:r w:rsidRPr="00391507">
        <w:rPr>
          <w:rFonts w:cs="Times New Roman"/>
          <w:sz w:val="20"/>
          <w:szCs w:val="20"/>
        </w:rPr>
        <w:t>……………………………………………….</w:t>
      </w:r>
    </w:p>
    <w:p w14:paraId="52606595" w14:textId="77777777" w:rsidR="00391507" w:rsidRPr="00391507" w:rsidRDefault="00391507" w:rsidP="00391507">
      <w:pPr>
        <w:spacing w:line="276" w:lineRule="auto"/>
        <w:ind w:left="1276" w:hanging="1276"/>
        <w:jc w:val="both"/>
        <w:rPr>
          <w:rFonts w:eastAsia="Calibri" w:cs="Times New Roman"/>
          <w:sz w:val="20"/>
          <w:szCs w:val="20"/>
        </w:rPr>
      </w:pPr>
    </w:p>
    <w:p w14:paraId="5725DDC5" w14:textId="77777777" w:rsidR="00391507" w:rsidRPr="00391507" w:rsidRDefault="00391507" w:rsidP="00391507">
      <w:pPr>
        <w:spacing w:line="276" w:lineRule="auto"/>
        <w:ind w:left="1276" w:hanging="1276"/>
        <w:jc w:val="both"/>
        <w:rPr>
          <w:rFonts w:eastAsia="Calibri" w:cs="Times New Roman"/>
          <w:sz w:val="20"/>
          <w:szCs w:val="20"/>
        </w:rPr>
      </w:pPr>
      <w:r w:rsidRPr="00391507">
        <w:rPr>
          <w:rFonts w:eastAsia="Calibri" w:cs="Times New Roman"/>
          <w:b/>
          <w:bCs/>
          <w:sz w:val="20"/>
          <w:szCs w:val="20"/>
        </w:rPr>
        <w:t>Zamawiający:</w:t>
      </w:r>
      <w:r w:rsidRPr="00391507">
        <w:rPr>
          <w:rFonts w:cs="Times New Roman"/>
          <w:sz w:val="20"/>
          <w:szCs w:val="20"/>
        </w:rPr>
        <w:t xml:space="preserve"> </w:t>
      </w:r>
      <w:r w:rsidRPr="00391507">
        <w:rPr>
          <w:rFonts w:eastAsia="Calibri" w:cs="Times New Roman"/>
          <w:sz w:val="20"/>
          <w:szCs w:val="20"/>
        </w:rPr>
        <w:t xml:space="preserve">Szpital Specjalistyczny im. Edmunda Biernackiego w Mielcu,  ul. Żeromskiego 22, </w:t>
      </w:r>
    </w:p>
    <w:p w14:paraId="62B9A3D5" w14:textId="77777777" w:rsidR="00391507" w:rsidRPr="00391507" w:rsidRDefault="00391507" w:rsidP="00391507">
      <w:pPr>
        <w:spacing w:line="276" w:lineRule="auto"/>
        <w:ind w:left="1276" w:hanging="1276"/>
        <w:jc w:val="both"/>
        <w:rPr>
          <w:rFonts w:eastAsia="Calibri" w:cs="Times New Roman"/>
          <w:sz w:val="20"/>
          <w:szCs w:val="20"/>
        </w:rPr>
      </w:pPr>
      <w:r w:rsidRPr="00391507">
        <w:rPr>
          <w:rFonts w:eastAsia="Calibri" w:cs="Times New Roman"/>
          <w:sz w:val="20"/>
          <w:szCs w:val="20"/>
        </w:rPr>
        <w:t xml:space="preserve">                           39-300 Mielec</w:t>
      </w:r>
    </w:p>
    <w:p w14:paraId="06CF1759" w14:textId="77777777" w:rsidR="00391507" w:rsidRPr="00391507" w:rsidRDefault="00391507" w:rsidP="00391507">
      <w:pPr>
        <w:spacing w:before="240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 imieniu Stron, upoważnione osoby, tj. :</w:t>
      </w:r>
    </w:p>
    <w:p w14:paraId="51BF5333" w14:textId="75AB0D2D" w:rsidR="00391507" w:rsidRPr="00391507" w:rsidRDefault="00391507" w:rsidP="00C24C31">
      <w:pPr>
        <w:pStyle w:val="Akapitzlist"/>
        <w:widowControl/>
        <w:numPr>
          <w:ilvl w:val="0"/>
          <w:numId w:val="31"/>
        </w:numPr>
        <w:overflowPunct/>
        <w:spacing w:before="240" w:after="240" w:line="360" w:lineRule="auto"/>
        <w:ind w:left="714" w:hanging="357"/>
        <w:contextualSpacing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Wykonawca:</w:t>
      </w:r>
      <w:r w:rsidR="00C24C31">
        <w:rPr>
          <w:rFonts w:cs="Times New Roman"/>
          <w:sz w:val="20"/>
          <w:szCs w:val="20"/>
        </w:rPr>
        <w:t xml:space="preserve"> </w:t>
      </w: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……………………………………………………………………………………….…….</w:t>
      </w:r>
    </w:p>
    <w:p w14:paraId="33E7A944" w14:textId="0148D8A9" w:rsidR="00391507" w:rsidRPr="00391507" w:rsidRDefault="00391507" w:rsidP="00C24C31">
      <w:pPr>
        <w:pStyle w:val="Akapitzlist"/>
        <w:widowControl/>
        <w:numPr>
          <w:ilvl w:val="0"/>
          <w:numId w:val="31"/>
        </w:numPr>
        <w:overflowPunct/>
        <w:spacing w:before="240" w:line="360" w:lineRule="auto"/>
        <w:contextualSpacing/>
        <w:jc w:val="both"/>
        <w:textAlignment w:val="auto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Zamawiający:</w:t>
      </w:r>
      <w:r w:rsidR="00C24C31">
        <w:rPr>
          <w:rFonts w:cs="Times New Roman"/>
          <w:sz w:val="20"/>
          <w:szCs w:val="20"/>
        </w:rPr>
        <w:t xml:space="preserve"> …</w:t>
      </w: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………………………………………………………………………………………….</w:t>
      </w:r>
    </w:p>
    <w:p w14:paraId="59555218" w14:textId="77777777" w:rsidR="00391507" w:rsidRPr="00391507" w:rsidRDefault="00391507" w:rsidP="00391507">
      <w:pPr>
        <w:spacing w:before="240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potwierdzają, że w dniu/dniach …………………………………….. zostało przeprowadzone szkolenie </w:t>
      </w:r>
      <w:r w:rsidRPr="00391507">
        <w:rPr>
          <w:rFonts w:cs="Times New Roman"/>
          <w:color w:val="000000"/>
          <w:sz w:val="20"/>
          <w:szCs w:val="20"/>
        </w:rPr>
        <w:t>dotyczące wykonywania świadczeń przy użyciu urządzenia ………………………………………………</w:t>
      </w:r>
      <w:r w:rsidRPr="00391507">
        <w:rPr>
          <w:rFonts w:cs="Times New Roman"/>
          <w:strike/>
          <w:color w:val="C9211E"/>
          <w:sz w:val="20"/>
          <w:szCs w:val="20"/>
        </w:rPr>
        <w:t xml:space="preserve"> </w:t>
      </w:r>
    </w:p>
    <w:p w14:paraId="393B4BFE" w14:textId="77777777" w:rsidR="00391507" w:rsidRPr="00391507" w:rsidRDefault="00391507" w:rsidP="00391507">
      <w:pPr>
        <w:spacing w:before="240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color w:val="000000"/>
          <w:sz w:val="20"/>
          <w:szCs w:val="20"/>
        </w:rPr>
        <w:t>Szkolenie przeprowadzono na Oddziale ………………………………</w:t>
      </w:r>
    </w:p>
    <w:p w14:paraId="32DF30FB" w14:textId="77777777" w:rsidR="00391507" w:rsidRPr="00391507" w:rsidRDefault="00391507" w:rsidP="00391507">
      <w:pPr>
        <w:spacing w:before="240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 </w:t>
      </w:r>
    </w:p>
    <w:tbl>
      <w:tblPr>
        <w:tblW w:w="90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5"/>
        <w:gridCol w:w="5613"/>
        <w:gridCol w:w="3007"/>
      </w:tblGrid>
      <w:tr w:rsidR="00391507" w:rsidRPr="00391507" w14:paraId="1427E01F" w14:textId="77777777" w:rsidTr="00226BEF"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66E1A1" w14:textId="77777777" w:rsidR="00391507" w:rsidRPr="00391507" w:rsidRDefault="00391507" w:rsidP="00226BEF">
            <w:pPr>
              <w:pStyle w:val="Zawartotabeli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91507">
              <w:rPr>
                <w:rFonts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0EAAC2B" w14:textId="77777777" w:rsidR="00391507" w:rsidRPr="00391507" w:rsidRDefault="00391507" w:rsidP="00226BEF">
            <w:pPr>
              <w:pStyle w:val="Zawartotabeli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91507">
              <w:rPr>
                <w:rFonts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B9675" w14:textId="77777777" w:rsidR="00391507" w:rsidRPr="00391507" w:rsidRDefault="00391507" w:rsidP="00226BEF">
            <w:pPr>
              <w:pStyle w:val="Zawartotabeli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91507">
              <w:rPr>
                <w:rFonts w:cs="Times New Roman"/>
                <w:b/>
                <w:bCs/>
                <w:sz w:val="20"/>
                <w:szCs w:val="20"/>
              </w:rPr>
              <w:t>PODPIS</w:t>
            </w:r>
          </w:p>
        </w:tc>
      </w:tr>
      <w:tr w:rsidR="00391507" w:rsidRPr="00391507" w14:paraId="7BDF4774" w14:textId="77777777" w:rsidTr="00226BEF"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</w:tcPr>
          <w:p w14:paraId="58CDCD7E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3" w:type="dxa"/>
            <w:tcBorders>
              <w:left w:val="single" w:sz="2" w:space="0" w:color="000000"/>
              <w:bottom w:val="single" w:sz="2" w:space="0" w:color="000000"/>
            </w:tcBorders>
          </w:tcPr>
          <w:p w14:paraId="6A513882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1B5FB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</w:tr>
      <w:tr w:rsidR="00391507" w:rsidRPr="00391507" w14:paraId="7A48C39B" w14:textId="77777777" w:rsidTr="00226BEF"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</w:tcPr>
          <w:p w14:paraId="3FC53536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3" w:type="dxa"/>
            <w:tcBorders>
              <w:left w:val="single" w:sz="2" w:space="0" w:color="000000"/>
              <w:bottom w:val="single" w:sz="2" w:space="0" w:color="000000"/>
            </w:tcBorders>
          </w:tcPr>
          <w:p w14:paraId="0B972D11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88D7D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</w:tr>
      <w:tr w:rsidR="00391507" w:rsidRPr="00391507" w14:paraId="7B88FA8C" w14:textId="77777777" w:rsidTr="00226BEF"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</w:tcPr>
          <w:p w14:paraId="54851149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3" w:type="dxa"/>
            <w:tcBorders>
              <w:left w:val="single" w:sz="2" w:space="0" w:color="000000"/>
              <w:bottom w:val="single" w:sz="2" w:space="0" w:color="000000"/>
            </w:tcBorders>
          </w:tcPr>
          <w:p w14:paraId="0FF500A7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6C60F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</w:tr>
      <w:tr w:rsidR="00391507" w:rsidRPr="00391507" w14:paraId="34930362" w14:textId="77777777" w:rsidTr="00226BEF"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</w:tcPr>
          <w:p w14:paraId="5100C98A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3" w:type="dxa"/>
            <w:tcBorders>
              <w:left w:val="single" w:sz="2" w:space="0" w:color="000000"/>
              <w:bottom w:val="single" w:sz="2" w:space="0" w:color="000000"/>
            </w:tcBorders>
          </w:tcPr>
          <w:p w14:paraId="26409691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0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CED94" w14:textId="77777777" w:rsidR="00391507" w:rsidRPr="00391507" w:rsidRDefault="00391507" w:rsidP="00226BEF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</w:tr>
    </w:tbl>
    <w:p w14:paraId="06F59E6C" w14:textId="1294B42D" w:rsidR="00391507" w:rsidRPr="00391507" w:rsidRDefault="00391507" w:rsidP="00391507">
      <w:pPr>
        <w:spacing w:before="240" w:line="276" w:lineRule="auto"/>
        <w:jc w:val="both"/>
        <w:rPr>
          <w:rFonts w:cs="Times New Roman"/>
          <w:color w:val="auto"/>
          <w:sz w:val="20"/>
          <w:szCs w:val="20"/>
        </w:rPr>
      </w:pPr>
      <w:r w:rsidRPr="00391507">
        <w:rPr>
          <w:rFonts w:cs="Times New Roman"/>
          <w:color w:val="auto"/>
          <w:sz w:val="20"/>
          <w:szCs w:val="20"/>
        </w:rPr>
        <w:t>Szkolenie zakończono wydaniem ………..</w:t>
      </w:r>
      <w:r w:rsidR="00C24C31">
        <w:rPr>
          <w:rFonts w:cs="Times New Roman"/>
          <w:color w:val="auto"/>
          <w:sz w:val="20"/>
          <w:szCs w:val="20"/>
        </w:rPr>
        <w:t xml:space="preserve"> </w:t>
      </w:r>
      <w:r w:rsidRPr="00391507">
        <w:rPr>
          <w:rFonts w:cs="Times New Roman"/>
          <w:color w:val="auto"/>
          <w:sz w:val="20"/>
          <w:szCs w:val="20"/>
        </w:rPr>
        <w:t xml:space="preserve">( zaświadczenia/certyfikatu ) – jeżeli dotyczy. </w:t>
      </w:r>
    </w:p>
    <w:p w14:paraId="17CB4438" w14:textId="77777777" w:rsidR="00391507" w:rsidRPr="00391507" w:rsidRDefault="00391507" w:rsidP="00391507">
      <w:pPr>
        <w:spacing w:before="240" w:line="276" w:lineRule="auto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Uwagi Stron:</w:t>
      </w:r>
    </w:p>
    <w:p w14:paraId="6C04C78C" w14:textId="77777777" w:rsidR="00391507" w:rsidRPr="00391507" w:rsidRDefault="00391507" w:rsidP="00391507">
      <w:pPr>
        <w:spacing w:before="240" w:line="276" w:lineRule="auto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E683056" w14:textId="795AAE0E" w:rsidR="00391507" w:rsidRPr="00391507" w:rsidRDefault="00391507" w:rsidP="00391507">
      <w:pPr>
        <w:spacing w:before="240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>Szkolenie uznano za wykonane zgodnie z Umową/Szkolenie nie zostało wykonane zgodnie z umow</w:t>
      </w:r>
      <w:r w:rsidR="008919F2">
        <w:rPr>
          <w:rFonts w:cs="Times New Roman"/>
          <w:sz w:val="20"/>
          <w:szCs w:val="20"/>
        </w:rPr>
        <w:t>ą</w:t>
      </w:r>
      <w:r w:rsidRPr="00391507">
        <w:rPr>
          <w:rFonts w:cs="Times New Roman"/>
          <w:sz w:val="20"/>
          <w:szCs w:val="20"/>
        </w:rPr>
        <w:t xml:space="preserve"> z przyczyn wskazanych przez Strony w uwagach powyżej ( niewłaściwe skreślić )</w:t>
      </w:r>
      <w:r w:rsidR="00C24C31">
        <w:rPr>
          <w:rFonts w:cs="Times New Roman"/>
          <w:sz w:val="20"/>
          <w:szCs w:val="20"/>
        </w:rPr>
        <w:t>.</w:t>
      </w:r>
      <w:r w:rsidRPr="00391507">
        <w:rPr>
          <w:rFonts w:cs="Times New Roman"/>
          <w:sz w:val="20"/>
          <w:szCs w:val="20"/>
        </w:rPr>
        <w:t xml:space="preserve">  </w:t>
      </w:r>
    </w:p>
    <w:p w14:paraId="4E130B10" w14:textId="77777777" w:rsidR="00391507" w:rsidRDefault="00391507" w:rsidP="00391507">
      <w:pPr>
        <w:spacing w:before="240"/>
        <w:jc w:val="both"/>
        <w:rPr>
          <w:rFonts w:cs="Times New Roman"/>
          <w:sz w:val="20"/>
          <w:szCs w:val="20"/>
        </w:rPr>
      </w:pPr>
      <w:r w:rsidRPr="00391507">
        <w:rPr>
          <w:rFonts w:cs="Times New Roman"/>
          <w:sz w:val="20"/>
          <w:szCs w:val="20"/>
        </w:rPr>
        <w:t xml:space="preserve">Na tym protokół zakończono. </w:t>
      </w:r>
    </w:p>
    <w:p w14:paraId="18F34307" w14:textId="77777777" w:rsidR="00C24C31" w:rsidRDefault="00C24C31" w:rsidP="00391507">
      <w:pPr>
        <w:spacing w:before="240"/>
        <w:jc w:val="both"/>
        <w:rPr>
          <w:rFonts w:cs="Times New Roman"/>
          <w:sz w:val="20"/>
          <w:szCs w:val="20"/>
        </w:rPr>
      </w:pPr>
    </w:p>
    <w:p w14:paraId="475F21A9" w14:textId="77777777" w:rsidR="00C24C31" w:rsidRPr="00391507" w:rsidRDefault="00C24C31" w:rsidP="00391507">
      <w:pPr>
        <w:spacing w:before="240"/>
        <w:jc w:val="both"/>
        <w:rPr>
          <w:rFonts w:cs="Times New Roman"/>
          <w:sz w:val="20"/>
          <w:szCs w:val="20"/>
        </w:rPr>
      </w:pPr>
    </w:p>
    <w:p w14:paraId="6C94865B" w14:textId="77777777" w:rsidR="00C24C31" w:rsidRPr="00C24C31" w:rsidRDefault="00C24C31" w:rsidP="00C24C31">
      <w:pPr>
        <w:jc w:val="center"/>
        <w:rPr>
          <w:rFonts w:cs="Times New Roman"/>
          <w:b/>
          <w:i/>
          <w:u w:val="single"/>
        </w:rPr>
      </w:pPr>
      <w:r w:rsidRPr="00C24C31">
        <w:rPr>
          <w:rFonts w:cs="Times New Roman"/>
          <w:b/>
          <w:i/>
          <w:u w:val="single"/>
        </w:rPr>
        <w:t>Wykonawca</w:t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</w:rPr>
        <w:tab/>
      </w:r>
      <w:r w:rsidRPr="00C24C31">
        <w:rPr>
          <w:rFonts w:cs="Times New Roman"/>
          <w:b/>
          <w:i/>
          <w:u w:val="single"/>
        </w:rPr>
        <w:t>Zamawiający</w:t>
      </w:r>
    </w:p>
    <w:p w14:paraId="4B9C4B04" w14:textId="4666B0AC" w:rsidR="00391507" w:rsidRPr="00391507" w:rsidRDefault="00391507" w:rsidP="00C24C31">
      <w:pPr>
        <w:spacing w:before="240"/>
        <w:jc w:val="both"/>
        <w:rPr>
          <w:rFonts w:cs="Times New Roman"/>
          <w:b/>
          <w:sz w:val="20"/>
          <w:szCs w:val="20"/>
        </w:rPr>
      </w:pPr>
    </w:p>
    <w:sectPr w:rsidR="00391507" w:rsidRPr="00391507" w:rsidSect="00C24C31">
      <w:pgSz w:w="11906" w:h="16838" w:code="9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E2787" w14:textId="77777777" w:rsidR="0030118D" w:rsidRDefault="0030118D">
      <w:r>
        <w:separator/>
      </w:r>
    </w:p>
  </w:endnote>
  <w:endnote w:type="continuationSeparator" w:id="0">
    <w:p w14:paraId="587FA880" w14:textId="77777777" w:rsidR="0030118D" w:rsidRDefault="0030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1200A1">
      <w:rPr>
        <w:noProof/>
      </w:rPr>
      <w:t>8</w:t>
    </w:r>
    <w:r>
      <w:fldChar w:fldCharType="end"/>
    </w:r>
  </w:p>
  <w:p w14:paraId="4C32E7F3" w14:textId="2736353A" w:rsidR="00FF338F" w:rsidRDefault="00391507" w:rsidP="00391507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230C7" w14:textId="77777777" w:rsidR="0030118D" w:rsidRDefault="0030118D">
      <w:r>
        <w:separator/>
      </w:r>
    </w:p>
  </w:footnote>
  <w:footnote w:type="continuationSeparator" w:id="0">
    <w:p w14:paraId="5C03DDED" w14:textId="77777777" w:rsidR="0030118D" w:rsidRDefault="00301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EA0256A" w:rsidR="00FF338F" w:rsidRDefault="00FF338F" w:rsidP="00391507">
    <w:pPr>
      <w:pStyle w:val="Nagwek"/>
      <w:jc w:val="center"/>
    </w:pPr>
    <w:r>
      <w:rPr>
        <w:rFonts w:cs="Times New Roman"/>
      </w:rPr>
      <w:t xml:space="preserve"> </w:t>
    </w:r>
    <w:r w:rsidR="00391507">
      <w:rPr>
        <w:noProof/>
        <w:lang w:eastAsia="pl-PL"/>
      </w:rPr>
      <w:drawing>
        <wp:inline distT="0" distB="0" distL="0" distR="0" wp14:anchorId="48ED1057" wp14:editId="4998A954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23E2858"/>
    <w:multiLevelType w:val="hybridMultilevel"/>
    <w:tmpl w:val="DCD20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04560923"/>
    <w:multiLevelType w:val="hybridMultilevel"/>
    <w:tmpl w:val="A84E5AA0"/>
    <w:lvl w:ilvl="0" w:tplc="04150015">
      <w:start w:val="1"/>
      <w:numFmt w:val="upperLetter"/>
      <w:lvlText w:val="%1.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1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2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07266103"/>
    <w:multiLevelType w:val="hybridMultilevel"/>
    <w:tmpl w:val="D700C7EC"/>
    <w:lvl w:ilvl="0" w:tplc="04150017">
      <w:start w:val="1"/>
      <w:numFmt w:val="lowerLetter"/>
      <w:lvlText w:val="%1)"/>
      <w:lvlJc w:val="left"/>
      <w:pPr>
        <w:ind w:left="833" w:hanging="360"/>
      </w:p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5">
    <w:nsid w:val="09F40CC3"/>
    <w:multiLevelType w:val="hybridMultilevel"/>
    <w:tmpl w:val="B18CF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05947FA"/>
    <w:multiLevelType w:val="hybridMultilevel"/>
    <w:tmpl w:val="16F64DB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1EE900E8"/>
    <w:multiLevelType w:val="hybridMultilevel"/>
    <w:tmpl w:val="E2E02608"/>
    <w:lvl w:ilvl="0" w:tplc="0F603E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F331D21"/>
    <w:multiLevelType w:val="multilevel"/>
    <w:tmpl w:val="6688D2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2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6A81C6F"/>
    <w:multiLevelType w:val="hybridMultilevel"/>
    <w:tmpl w:val="D4426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5">
    <w:nsid w:val="3C5D7056"/>
    <w:multiLevelType w:val="hybridMultilevel"/>
    <w:tmpl w:val="71625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49A50958"/>
    <w:multiLevelType w:val="hybridMultilevel"/>
    <w:tmpl w:val="70E8E6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D2724D1"/>
    <w:multiLevelType w:val="hybridMultilevel"/>
    <w:tmpl w:val="2A08CC6E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C90D9B2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22E8992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8">
    <w:nsid w:val="4D3A5D78"/>
    <w:multiLevelType w:val="hybridMultilevel"/>
    <w:tmpl w:val="9364C848"/>
    <w:lvl w:ilvl="0" w:tplc="FD80CC4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1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82">
    <w:nsid w:val="5E396B18"/>
    <w:multiLevelType w:val="hybridMultilevel"/>
    <w:tmpl w:val="990001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7380531A"/>
    <w:multiLevelType w:val="hybridMultilevel"/>
    <w:tmpl w:val="9F422B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7AFF5605"/>
    <w:multiLevelType w:val="hybridMultilevel"/>
    <w:tmpl w:val="8FB6D2E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1"/>
  </w:num>
  <w:num w:numId="3">
    <w:abstractNumId w:val="74"/>
  </w:num>
  <w:num w:numId="4">
    <w:abstractNumId w:val="66"/>
  </w:num>
  <w:num w:numId="5">
    <w:abstractNumId w:val="87"/>
  </w:num>
  <w:num w:numId="6">
    <w:abstractNumId w:val="84"/>
  </w:num>
  <w:num w:numId="7">
    <w:abstractNumId w:val="62"/>
  </w:num>
  <w:num w:numId="8">
    <w:abstractNumId w:val="81"/>
  </w:num>
  <w:num w:numId="9">
    <w:abstractNumId w:val="72"/>
  </w:num>
  <w:num w:numId="10">
    <w:abstractNumId w:val="79"/>
  </w:num>
  <w:num w:numId="11">
    <w:abstractNumId w:val="33"/>
  </w:num>
  <w:num w:numId="12">
    <w:abstractNumId w:val="34"/>
  </w:num>
  <w:num w:numId="13">
    <w:abstractNumId w:val="35"/>
  </w:num>
  <w:num w:numId="14">
    <w:abstractNumId w:val="64"/>
  </w:num>
  <w:num w:numId="15">
    <w:abstractNumId w:val="75"/>
  </w:num>
  <w:num w:numId="16">
    <w:abstractNumId w:val="83"/>
  </w:num>
  <w:num w:numId="17">
    <w:abstractNumId w:val="63"/>
  </w:num>
  <w:num w:numId="18">
    <w:abstractNumId w:val="71"/>
  </w:num>
  <w:num w:numId="1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7"/>
  </w:num>
  <w:num w:numId="29">
    <w:abstractNumId w:val="7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9"/>
  </w:num>
  <w:num w:numId="31">
    <w:abstractNumId w:val="70"/>
  </w:num>
  <w:num w:numId="32">
    <w:abstractNumId w:val="59"/>
  </w:num>
  <w:num w:numId="33">
    <w:abstractNumId w:val="60"/>
  </w:num>
  <w:num w:numId="34">
    <w:abstractNumId w:val="78"/>
  </w:num>
  <w:num w:numId="35">
    <w:abstractNumId w:val="8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011B"/>
    <w:rsid w:val="00001144"/>
    <w:rsid w:val="000011B6"/>
    <w:rsid w:val="00014699"/>
    <w:rsid w:val="000161D5"/>
    <w:rsid w:val="000309C6"/>
    <w:rsid w:val="0003634E"/>
    <w:rsid w:val="00044036"/>
    <w:rsid w:val="000529B7"/>
    <w:rsid w:val="000632BD"/>
    <w:rsid w:val="000632D8"/>
    <w:rsid w:val="00075571"/>
    <w:rsid w:val="00092EB9"/>
    <w:rsid w:val="000A7067"/>
    <w:rsid w:val="000B77EF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14553"/>
    <w:rsid w:val="001200A1"/>
    <w:rsid w:val="001265D6"/>
    <w:rsid w:val="0012797E"/>
    <w:rsid w:val="00141078"/>
    <w:rsid w:val="00147BE9"/>
    <w:rsid w:val="001523BE"/>
    <w:rsid w:val="0015482C"/>
    <w:rsid w:val="00157D25"/>
    <w:rsid w:val="001651A7"/>
    <w:rsid w:val="00172728"/>
    <w:rsid w:val="00172AF2"/>
    <w:rsid w:val="001735BB"/>
    <w:rsid w:val="00177576"/>
    <w:rsid w:val="00177831"/>
    <w:rsid w:val="001A4B2B"/>
    <w:rsid w:val="001B0006"/>
    <w:rsid w:val="001B382B"/>
    <w:rsid w:val="001B6E26"/>
    <w:rsid w:val="001C0E1B"/>
    <w:rsid w:val="001E4D33"/>
    <w:rsid w:val="001E6532"/>
    <w:rsid w:val="001E6574"/>
    <w:rsid w:val="001F4275"/>
    <w:rsid w:val="00200466"/>
    <w:rsid w:val="00205481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60105"/>
    <w:rsid w:val="00266AF6"/>
    <w:rsid w:val="00270834"/>
    <w:rsid w:val="002750A3"/>
    <w:rsid w:val="002A0739"/>
    <w:rsid w:val="002B5C85"/>
    <w:rsid w:val="002B68AF"/>
    <w:rsid w:val="002C4E72"/>
    <w:rsid w:val="002D13C5"/>
    <w:rsid w:val="002D600C"/>
    <w:rsid w:val="002E7E96"/>
    <w:rsid w:val="002F16CD"/>
    <w:rsid w:val="0030118D"/>
    <w:rsid w:val="00302056"/>
    <w:rsid w:val="0030318B"/>
    <w:rsid w:val="003043F5"/>
    <w:rsid w:val="003102AD"/>
    <w:rsid w:val="003161F7"/>
    <w:rsid w:val="00322C0F"/>
    <w:rsid w:val="00326D85"/>
    <w:rsid w:val="00327AA8"/>
    <w:rsid w:val="00332877"/>
    <w:rsid w:val="00337ED4"/>
    <w:rsid w:val="0034083D"/>
    <w:rsid w:val="003427B0"/>
    <w:rsid w:val="003442F1"/>
    <w:rsid w:val="00345F41"/>
    <w:rsid w:val="0034714F"/>
    <w:rsid w:val="00353F77"/>
    <w:rsid w:val="00362350"/>
    <w:rsid w:val="00373CB7"/>
    <w:rsid w:val="003844A4"/>
    <w:rsid w:val="00391507"/>
    <w:rsid w:val="00396794"/>
    <w:rsid w:val="003A1B54"/>
    <w:rsid w:val="003B1BF2"/>
    <w:rsid w:val="003C3F0E"/>
    <w:rsid w:val="003C437A"/>
    <w:rsid w:val="003D2B5A"/>
    <w:rsid w:val="003D35CC"/>
    <w:rsid w:val="003D38B3"/>
    <w:rsid w:val="003D5CE9"/>
    <w:rsid w:val="003E7622"/>
    <w:rsid w:val="003F33E3"/>
    <w:rsid w:val="003F48A8"/>
    <w:rsid w:val="00404134"/>
    <w:rsid w:val="00406EB0"/>
    <w:rsid w:val="00411325"/>
    <w:rsid w:val="004245CA"/>
    <w:rsid w:val="004369CA"/>
    <w:rsid w:val="00437ABD"/>
    <w:rsid w:val="00441443"/>
    <w:rsid w:val="004417F5"/>
    <w:rsid w:val="00446655"/>
    <w:rsid w:val="0045205A"/>
    <w:rsid w:val="004542FC"/>
    <w:rsid w:val="004543EB"/>
    <w:rsid w:val="00460CEA"/>
    <w:rsid w:val="00460F05"/>
    <w:rsid w:val="00480D21"/>
    <w:rsid w:val="004816FE"/>
    <w:rsid w:val="00481A81"/>
    <w:rsid w:val="00482B68"/>
    <w:rsid w:val="00487CE9"/>
    <w:rsid w:val="004A297E"/>
    <w:rsid w:val="004B23CD"/>
    <w:rsid w:val="004B6AB7"/>
    <w:rsid w:val="004C2899"/>
    <w:rsid w:val="004C4DC7"/>
    <w:rsid w:val="004C5B36"/>
    <w:rsid w:val="004D3C21"/>
    <w:rsid w:val="004D4E42"/>
    <w:rsid w:val="004D7328"/>
    <w:rsid w:val="004E3EBF"/>
    <w:rsid w:val="004E5F68"/>
    <w:rsid w:val="00502DF7"/>
    <w:rsid w:val="00520CC8"/>
    <w:rsid w:val="00523D55"/>
    <w:rsid w:val="00527702"/>
    <w:rsid w:val="0053421E"/>
    <w:rsid w:val="00543E0A"/>
    <w:rsid w:val="00552938"/>
    <w:rsid w:val="005534CE"/>
    <w:rsid w:val="00553A44"/>
    <w:rsid w:val="005679FD"/>
    <w:rsid w:val="00577CCA"/>
    <w:rsid w:val="00580FA6"/>
    <w:rsid w:val="005821E9"/>
    <w:rsid w:val="00582338"/>
    <w:rsid w:val="0059086D"/>
    <w:rsid w:val="005911DA"/>
    <w:rsid w:val="005925F3"/>
    <w:rsid w:val="00597EBC"/>
    <w:rsid w:val="005A0B2F"/>
    <w:rsid w:val="005A4A9F"/>
    <w:rsid w:val="005B1F6A"/>
    <w:rsid w:val="005C0505"/>
    <w:rsid w:val="005C6245"/>
    <w:rsid w:val="005C7C24"/>
    <w:rsid w:val="005C7C6A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0429D"/>
    <w:rsid w:val="006166F0"/>
    <w:rsid w:val="00632EAC"/>
    <w:rsid w:val="00640122"/>
    <w:rsid w:val="00641F3B"/>
    <w:rsid w:val="0065183C"/>
    <w:rsid w:val="006520FB"/>
    <w:rsid w:val="00652969"/>
    <w:rsid w:val="00660D11"/>
    <w:rsid w:val="0066676C"/>
    <w:rsid w:val="0067096B"/>
    <w:rsid w:val="006774D7"/>
    <w:rsid w:val="00684999"/>
    <w:rsid w:val="00690E94"/>
    <w:rsid w:val="00691783"/>
    <w:rsid w:val="006930E3"/>
    <w:rsid w:val="006A284D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1D50"/>
    <w:rsid w:val="007035BE"/>
    <w:rsid w:val="00704C00"/>
    <w:rsid w:val="00705AA2"/>
    <w:rsid w:val="00710A10"/>
    <w:rsid w:val="00722A9F"/>
    <w:rsid w:val="007367FB"/>
    <w:rsid w:val="00737663"/>
    <w:rsid w:val="0074609E"/>
    <w:rsid w:val="0076250D"/>
    <w:rsid w:val="00763EE3"/>
    <w:rsid w:val="007817BC"/>
    <w:rsid w:val="00783795"/>
    <w:rsid w:val="0079661D"/>
    <w:rsid w:val="007A5B9E"/>
    <w:rsid w:val="007B3A64"/>
    <w:rsid w:val="007C1380"/>
    <w:rsid w:val="007C1650"/>
    <w:rsid w:val="007C44EC"/>
    <w:rsid w:val="007C6C32"/>
    <w:rsid w:val="007D1D77"/>
    <w:rsid w:val="007D4587"/>
    <w:rsid w:val="007D5AD9"/>
    <w:rsid w:val="007D6598"/>
    <w:rsid w:val="007E772B"/>
    <w:rsid w:val="007F30D6"/>
    <w:rsid w:val="007F7B1C"/>
    <w:rsid w:val="00801A65"/>
    <w:rsid w:val="00802755"/>
    <w:rsid w:val="00813B26"/>
    <w:rsid w:val="00816FCE"/>
    <w:rsid w:val="00830DF7"/>
    <w:rsid w:val="00834B83"/>
    <w:rsid w:val="00844C05"/>
    <w:rsid w:val="00847F93"/>
    <w:rsid w:val="00860EFE"/>
    <w:rsid w:val="00865017"/>
    <w:rsid w:val="00865461"/>
    <w:rsid w:val="008677F1"/>
    <w:rsid w:val="00867B52"/>
    <w:rsid w:val="00875023"/>
    <w:rsid w:val="00882C64"/>
    <w:rsid w:val="008915ED"/>
    <w:rsid w:val="008919F2"/>
    <w:rsid w:val="00896E6C"/>
    <w:rsid w:val="008B10E5"/>
    <w:rsid w:val="008B4538"/>
    <w:rsid w:val="008B4811"/>
    <w:rsid w:val="008C147D"/>
    <w:rsid w:val="008C21E6"/>
    <w:rsid w:val="008D4500"/>
    <w:rsid w:val="008E74FA"/>
    <w:rsid w:val="008F1DF8"/>
    <w:rsid w:val="008F40EF"/>
    <w:rsid w:val="009106FA"/>
    <w:rsid w:val="009124E3"/>
    <w:rsid w:val="009174F4"/>
    <w:rsid w:val="009240C1"/>
    <w:rsid w:val="0092417B"/>
    <w:rsid w:val="0092436F"/>
    <w:rsid w:val="00942D1D"/>
    <w:rsid w:val="00946D0F"/>
    <w:rsid w:val="00957503"/>
    <w:rsid w:val="0096138C"/>
    <w:rsid w:val="009649DA"/>
    <w:rsid w:val="0096557F"/>
    <w:rsid w:val="00975A1C"/>
    <w:rsid w:val="00975D99"/>
    <w:rsid w:val="009762C4"/>
    <w:rsid w:val="0097712F"/>
    <w:rsid w:val="00994683"/>
    <w:rsid w:val="00996220"/>
    <w:rsid w:val="009A49C3"/>
    <w:rsid w:val="009A5C5B"/>
    <w:rsid w:val="009B15C1"/>
    <w:rsid w:val="009B5922"/>
    <w:rsid w:val="009B7147"/>
    <w:rsid w:val="009C45AA"/>
    <w:rsid w:val="009E4E4D"/>
    <w:rsid w:val="00A11C38"/>
    <w:rsid w:val="00A33D45"/>
    <w:rsid w:val="00A53003"/>
    <w:rsid w:val="00A55ADB"/>
    <w:rsid w:val="00A6075E"/>
    <w:rsid w:val="00A60D82"/>
    <w:rsid w:val="00A621D9"/>
    <w:rsid w:val="00A73624"/>
    <w:rsid w:val="00A76188"/>
    <w:rsid w:val="00A82830"/>
    <w:rsid w:val="00A871D8"/>
    <w:rsid w:val="00A9042A"/>
    <w:rsid w:val="00A92A6F"/>
    <w:rsid w:val="00AA4571"/>
    <w:rsid w:val="00AB24CB"/>
    <w:rsid w:val="00AB25D6"/>
    <w:rsid w:val="00AB7256"/>
    <w:rsid w:val="00AC3794"/>
    <w:rsid w:val="00AC4DD2"/>
    <w:rsid w:val="00AD1584"/>
    <w:rsid w:val="00AD44F4"/>
    <w:rsid w:val="00AF61F9"/>
    <w:rsid w:val="00AF6465"/>
    <w:rsid w:val="00AF6C6C"/>
    <w:rsid w:val="00B04202"/>
    <w:rsid w:val="00B155C8"/>
    <w:rsid w:val="00B15DCE"/>
    <w:rsid w:val="00B2276F"/>
    <w:rsid w:val="00B26DF4"/>
    <w:rsid w:val="00B30C27"/>
    <w:rsid w:val="00B4665F"/>
    <w:rsid w:val="00B539E6"/>
    <w:rsid w:val="00B57CDD"/>
    <w:rsid w:val="00B62D09"/>
    <w:rsid w:val="00B637F7"/>
    <w:rsid w:val="00B718AD"/>
    <w:rsid w:val="00B77B5F"/>
    <w:rsid w:val="00B83B0E"/>
    <w:rsid w:val="00B9485E"/>
    <w:rsid w:val="00B950B6"/>
    <w:rsid w:val="00B9594F"/>
    <w:rsid w:val="00BA3C61"/>
    <w:rsid w:val="00BA6D94"/>
    <w:rsid w:val="00BC2B9B"/>
    <w:rsid w:val="00BD50EA"/>
    <w:rsid w:val="00BE4C41"/>
    <w:rsid w:val="00BE7037"/>
    <w:rsid w:val="00BF1EC0"/>
    <w:rsid w:val="00BF3376"/>
    <w:rsid w:val="00BF7EF3"/>
    <w:rsid w:val="00C00CD0"/>
    <w:rsid w:val="00C24C31"/>
    <w:rsid w:val="00C32D2F"/>
    <w:rsid w:val="00C32E25"/>
    <w:rsid w:val="00C35581"/>
    <w:rsid w:val="00C43D9E"/>
    <w:rsid w:val="00C531DA"/>
    <w:rsid w:val="00C6004E"/>
    <w:rsid w:val="00C67987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CF5FD9"/>
    <w:rsid w:val="00D1354C"/>
    <w:rsid w:val="00D16801"/>
    <w:rsid w:val="00D30CD2"/>
    <w:rsid w:val="00D33A8A"/>
    <w:rsid w:val="00D41F05"/>
    <w:rsid w:val="00D42C2F"/>
    <w:rsid w:val="00D43390"/>
    <w:rsid w:val="00D51412"/>
    <w:rsid w:val="00D57705"/>
    <w:rsid w:val="00D60563"/>
    <w:rsid w:val="00D636C3"/>
    <w:rsid w:val="00D87318"/>
    <w:rsid w:val="00D97106"/>
    <w:rsid w:val="00D97943"/>
    <w:rsid w:val="00DA0FDB"/>
    <w:rsid w:val="00DA3845"/>
    <w:rsid w:val="00DA6B7A"/>
    <w:rsid w:val="00DA7C00"/>
    <w:rsid w:val="00DB3D19"/>
    <w:rsid w:val="00DC1219"/>
    <w:rsid w:val="00DC2698"/>
    <w:rsid w:val="00DD22B4"/>
    <w:rsid w:val="00DE343C"/>
    <w:rsid w:val="00DE396B"/>
    <w:rsid w:val="00E12B05"/>
    <w:rsid w:val="00E174CB"/>
    <w:rsid w:val="00E24E68"/>
    <w:rsid w:val="00E3686E"/>
    <w:rsid w:val="00E36D32"/>
    <w:rsid w:val="00E40455"/>
    <w:rsid w:val="00E40AF8"/>
    <w:rsid w:val="00E40B74"/>
    <w:rsid w:val="00E43ACC"/>
    <w:rsid w:val="00E46B34"/>
    <w:rsid w:val="00E555B9"/>
    <w:rsid w:val="00E57E63"/>
    <w:rsid w:val="00E96C4F"/>
    <w:rsid w:val="00E971E0"/>
    <w:rsid w:val="00EA0272"/>
    <w:rsid w:val="00EA0513"/>
    <w:rsid w:val="00EA0778"/>
    <w:rsid w:val="00EA5FB3"/>
    <w:rsid w:val="00EB2AF7"/>
    <w:rsid w:val="00EB2B59"/>
    <w:rsid w:val="00EC4378"/>
    <w:rsid w:val="00ED06D4"/>
    <w:rsid w:val="00ED32FD"/>
    <w:rsid w:val="00ED5295"/>
    <w:rsid w:val="00F020C6"/>
    <w:rsid w:val="00F05557"/>
    <w:rsid w:val="00F2013B"/>
    <w:rsid w:val="00F20F29"/>
    <w:rsid w:val="00F21A2B"/>
    <w:rsid w:val="00F22C9F"/>
    <w:rsid w:val="00F24EB8"/>
    <w:rsid w:val="00F3123A"/>
    <w:rsid w:val="00F5597C"/>
    <w:rsid w:val="00F55D78"/>
    <w:rsid w:val="00F75960"/>
    <w:rsid w:val="00F80930"/>
    <w:rsid w:val="00F865FA"/>
    <w:rsid w:val="00F9366A"/>
    <w:rsid w:val="00FA3478"/>
    <w:rsid w:val="00FB037E"/>
    <w:rsid w:val="00FB3878"/>
    <w:rsid w:val="00FB550D"/>
    <w:rsid w:val="00FC1247"/>
    <w:rsid w:val="00FC19B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,sw tekst,CW_Lista,Nagłowek 3,Preambuła,Kolorowa lista — akcent 11,Dot pt,F5 List Paragraph,Recommendation,Podsis rysunk,BulletC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,sw tekst Znak,CW_Lista Znak,Nagłowek 3 Znak,Preambuła Znak,Kolorowa lista — akcent 11 Znak"/>
    <w:link w:val="Akapitzlist"/>
    <w:uiPriority w:val="34"/>
    <w:qFormat/>
    <w:locked/>
    <w:rsid w:val="00396794"/>
    <w:rPr>
      <w:rFonts w:cs="Calibri"/>
      <w:color w:val="00000A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60429D"/>
    <w:rPr>
      <w:rFonts w:cs="Calibri"/>
      <w:color w:val="00000A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4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429D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42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zpital.miel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97B9-76BB-4B02-9950-AB218589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</Pages>
  <Words>3378</Words>
  <Characters>20269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23600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34</cp:revision>
  <cp:lastPrinted>2025-12-17T12:17:00Z</cp:lastPrinted>
  <dcterms:created xsi:type="dcterms:W3CDTF">2024-06-10T09:44:00Z</dcterms:created>
  <dcterms:modified xsi:type="dcterms:W3CDTF">2025-12-17T12:29:00Z</dcterms:modified>
</cp:coreProperties>
</file>